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AB6" w:rsidRPr="007D2DF7" w:rsidRDefault="00516AB6" w:rsidP="00BA0667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bookmark0"/>
      <w:bookmarkStart w:id="1" w:name="OLE_LINK3"/>
      <w:bookmarkStart w:id="2" w:name="OLE_LINK4"/>
      <w:r w:rsidRPr="007D2DF7">
        <w:rPr>
          <w:rFonts w:ascii="Times New Roman" w:hAnsi="Times New Roman" w:cs="Times New Roman"/>
          <w:sz w:val="24"/>
          <w:szCs w:val="24"/>
        </w:rPr>
        <w:t xml:space="preserve">ДОГОВОР </w:t>
      </w:r>
    </w:p>
    <w:p w:rsidR="00516AB6" w:rsidRPr="00EC6176" w:rsidRDefault="00BD0A2B" w:rsidP="00BA0667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7D2DF7">
        <w:rPr>
          <w:rFonts w:ascii="Times New Roman" w:hAnsi="Times New Roman" w:cs="Times New Roman"/>
          <w:sz w:val="24"/>
          <w:szCs w:val="24"/>
        </w:rPr>
        <w:t>АРЕНДЫ ЗЕМЕЛЬНОГО УЧАСТКА</w:t>
      </w:r>
    </w:p>
    <w:p w:rsidR="00516AB6" w:rsidRPr="007D2DF7" w:rsidRDefault="00516AB6" w:rsidP="00BA0667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E7F0F" w:rsidRPr="007D2DF7" w:rsidRDefault="007E7F0F" w:rsidP="00BA066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2DF7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46789F" w:rsidRPr="007D2DF7">
        <w:rPr>
          <w:rFonts w:ascii="Times New Roman" w:hAnsi="Times New Roman" w:cs="Times New Roman"/>
          <w:b/>
          <w:sz w:val="24"/>
          <w:szCs w:val="24"/>
        </w:rPr>
        <w:t>___</w:t>
      </w:r>
    </w:p>
    <w:p w:rsidR="007E7F0F" w:rsidRPr="007D2DF7" w:rsidRDefault="007E7F0F" w:rsidP="00BA0667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Look w:val="04A0"/>
      </w:tblPr>
      <w:tblGrid>
        <w:gridCol w:w="5274"/>
        <w:gridCol w:w="5290"/>
      </w:tblGrid>
      <w:tr w:rsidR="001105E5" w:rsidRPr="007D2DF7" w:rsidTr="00484F5B">
        <w:tc>
          <w:tcPr>
            <w:tcW w:w="5352" w:type="dxa"/>
            <w:shd w:val="clear" w:color="auto" w:fill="auto"/>
          </w:tcPr>
          <w:p w:rsidR="001105E5" w:rsidRPr="007D2DF7" w:rsidRDefault="00A1796A" w:rsidP="00BA066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D2DF7">
              <w:rPr>
                <w:rFonts w:ascii="Times New Roman" w:hAnsi="Times New Roman" w:cs="Times New Roman"/>
                <w:sz w:val="24"/>
                <w:szCs w:val="24"/>
              </w:rPr>
              <w:t>г. Аксай</w:t>
            </w:r>
          </w:p>
        </w:tc>
        <w:tc>
          <w:tcPr>
            <w:tcW w:w="5352" w:type="dxa"/>
            <w:shd w:val="clear" w:color="auto" w:fill="auto"/>
          </w:tcPr>
          <w:p w:rsidR="001105E5" w:rsidRPr="007D2DF7" w:rsidRDefault="00A1796A" w:rsidP="00BA0667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2DF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6789F" w:rsidRPr="007D2DF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7D2DF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6789F" w:rsidRPr="007D2DF7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6817C0" w:rsidRPr="007D2D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2DF7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46789F" w:rsidRPr="007D2DF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7D2DF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3C7723" w:rsidRPr="007D2DF7" w:rsidRDefault="00391ACA" w:rsidP="00BA0667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2DF7">
        <w:rPr>
          <w:rFonts w:ascii="Times New Roman" w:hAnsi="Times New Roman" w:cs="Times New Roman"/>
          <w:i/>
          <w:sz w:val="24"/>
          <w:szCs w:val="24"/>
        </w:rPr>
        <w:t xml:space="preserve">                </w:t>
      </w:r>
      <w:r w:rsidR="00516AB6" w:rsidRPr="007D2DF7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</w:t>
      </w:r>
      <w:r w:rsidR="00EF57C8" w:rsidRPr="007D2DF7"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</w:p>
    <w:p w:rsidR="001606E1" w:rsidRPr="007D2DF7" w:rsidRDefault="001E1D5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7D2DF7">
        <w:rPr>
          <w:rFonts w:ascii="Times New Roman" w:hAnsi="Times New Roman"/>
          <w:sz w:val="24"/>
          <w:szCs w:val="24"/>
        </w:rPr>
        <w:t xml:space="preserve">Комитет по имущественным и земельным отношениям Администрации Аксайского района в лице председателя </w:t>
      </w:r>
      <w:proofErr w:type="spellStart"/>
      <w:r w:rsidRPr="007D2DF7">
        <w:rPr>
          <w:rFonts w:ascii="Times New Roman" w:hAnsi="Times New Roman"/>
          <w:sz w:val="24"/>
          <w:szCs w:val="24"/>
        </w:rPr>
        <w:t>Манацкова</w:t>
      </w:r>
      <w:proofErr w:type="spellEnd"/>
      <w:r w:rsidRPr="007D2DF7">
        <w:rPr>
          <w:rFonts w:ascii="Times New Roman" w:hAnsi="Times New Roman"/>
          <w:sz w:val="24"/>
          <w:szCs w:val="24"/>
        </w:rPr>
        <w:t xml:space="preserve"> Ильи Васильевича, действующего на основании Положения о комитете по имущественным и земельным отношениям Администрации Аксайского района,</w:t>
      </w: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именуемый в дальнейшем «Арендодатель», с одной стороны и</w:t>
      </w:r>
      <w:r w:rsidR="0046789F"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257014" w:rsidRPr="007D2DF7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</w:t>
      </w:r>
      <w:r w:rsidRPr="007D2DF7">
        <w:rPr>
          <w:rFonts w:ascii="Times New Roman" w:hAnsi="Times New Roman"/>
          <w:sz w:val="24"/>
          <w:szCs w:val="24"/>
        </w:rPr>
        <w:t>, именуем</w:t>
      </w:r>
      <w:r w:rsidR="0046789F" w:rsidRPr="007D2DF7">
        <w:rPr>
          <w:rFonts w:ascii="Times New Roman" w:hAnsi="Times New Roman"/>
          <w:sz w:val="24"/>
          <w:szCs w:val="24"/>
        </w:rPr>
        <w:t>ый</w:t>
      </w: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дальнейшем "Арендатор", с другой стороны, именуемые в дальнейшем "Стороны", заключили настоящий договор (далее - Договор) о нижеследующем:</w:t>
      </w:r>
      <w:proofErr w:type="gramEnd"/>
    </w:p>
    <w:p w:rsidR="00FE2879" w:rsidRPr="007D2DF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7D2DF7" w:rsidRDefault="005F27A2" w:rsidP="00BA0667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ab/>
      </w:r>
      <w:r w:rsidR="00FE2879" w:rsidRPr="007D2DF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1. Предмет Договора</w:t>
      </w:r>
    </w:p>
    <w:p w:rsidR="00FE2879" w:rsidRPr="007D2DF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8336EA" w:rsidRDefault="00FE2879" w:rsidP="008336EA">
      <w:pPr>
        <w:pStyle w:val="Default"/>
        <w:ind w:right="-1" w:firstLine="567"/>
        <w:jc w:val="both"/>
      </w:pPr>
      <w:r w:rsidRPr="008336EA">
        <w:t xml:space="preserve">1.1. Арендодатель предоставляет, а Арендатор принимает в аренду земельный участок, </w:t>
      </w:r>
      <w:r w:rsidR="00B23F40" w:rsidRPr="008336EA">
        <w:t xml:space="preserve">земель населенных пунктов </w:t>
      </w:r>
      <w:r w:rsidRPr="008336EA">
        <w:t xml:space="preserve">с </w:t>
      </w:r>
      <w:proofErr w:type="gramStart"/>
      <w:r w:rsidRPr="008336EA">
        <w:t>кадастровым</w:t>
      </w:r>
      <w:proofErr w:type="gramEnd"/>
      <w:r w:rsidRPr="008336EA">
        <w:t xml:space="preserve"> </w:t>
      </w:r>
      <w:r w:rsidR="0046789F" w:rsidRPr="008336EA">
        <w:t>№</w:t>
      </w:r>
      <w:r w:rsidR="00B23F40" w:rsidRPr="008336EA">
        <w:t xml:space="preserve"> </w:t>
      </w:r>
      <w:r w:rsidR="000875E1" w:rsidRPr="008336EA">
        <w:t>61:02:0000000:7654</w:t>
      </w:r>
      <w:r w:rsidR="00257014" w:rsidRPr="008336EA">
        <w:t>,</w:t>
      </w:r>
      <w:r w:rsidRPr="008336EA">
        <w:rPr>
          <w:b/>
          <w:bCs/>
          <w:i/>
          <w:iCs/>
        </w:rPr>
        <w:t xml:space="preserve"> </w:t>
      </w:r>
      <w:r w:rsidRPr="008336EA">
        <w:t>находящи</w:t>
      </w:r>
      <w:r w:rsidR="00B23F40" w:rsidRPr="008336EA">
        <w:t xml:space="preserve">йся по адресу (имеющий адресные </w:t>
      </w:r>
      <w:r w:rsidRPr="008336EA">
        <w:t>ориентиры):</w:t>
      </w:r>
      <w:r w:rsidR="00B23F40" w:rsidRPr="008336EA">
        <w:t xml:space="preserve"> </w:t>
      </w:r>
      <w:r w:rsidR="000875E1" w:rsidRPr="008336EA">
        <w:t xml:space="preserve">Ростовская область, Аксайский р-н, </w:t>
      </w:r>
      <w:proofErr w:type="spellStart"/>
      <w:r w:rsidR="000875E1" w:rsidRPr="008336EA">
        <w:t>ст-ца</w:t>
      </w:r>
      <w:proofErr w:type="spellEnd"/>
      <w:r w:rsidR="000875E1" w:rsidRPr="008336EA">
        <w:t xml:space="preserve"> Старочеркасская </w:t>
      </w:r>
      <w:r w:rsidRPr="008336EA">
        <w:t>(далее - Участок), с разрешенным использованием:</w:t>
      </w:r>
      <w:r w:rsidR="00B23F40" w:rsidRPr="008336EA">
        <w:t xml:space="preserve"> </w:t>
      </w:r>
      <w:r w:rsidR="000875E1" w:rsidRPr="008336EA">
        <w:t>туристическое обслуживание</w:t>
      </w:r>
      <w:r w:rsidR="00B23F40" w:rsidRPr="008336EA">
        <w:t xml:space="preserve">, </w:t>
      </w:r>
      <w:r w:rsidRPr="008336EA">
        <w:t>в</w:t>
      </w:r>
      <w:r w:rsidR="00AA73D3" w:rsidRPr="008336EA">
        <w:t xml:space="preserve"> </w:t>
      </w:r>
      <w:r w:rsidRPr="008336EA">
        <w:t xml:space="preserve">границах указанных в </w:t>
      </w:r>
      <w:r w:rsidR="00A1796A" w:rsidRPr="008336EA">
        <w:t>сведениях об основных харак</w:t>
      </w:r>
      <w:r w:rsidR="00B23F40" w:rsidRPr="008336EA">
        <w:t xml:space="preserve">теристиках объекта недвижимости, </w:t>
      </w:r>
      <w:r w:rsidR="00A1796A" w:rsidRPr="008336EA">
        <w:t xml:space="preserve">прилагаемых к настоящему Договору и являющихся </w:t>
      </w:r>
      <w:r w:rsidRPr="008336EA">
        <w:t xml:space="preserve"> его неотъемлемой частью, общей площадью </w:t>
      </w:r>
      <w:r w:rsidR="000875E1" w:rsidRPr="008336EA">
        <w:t>33151</w:t>
      </w:r>
      <w:r w:rsidR="00B23F40" w:rsidRPr="008336EA">
        <w:t xml:space="preserve"> кв. м.</w:t>
      </w:r>
      <w:r w:rsidR="00257014" w:rsidRPr="008336EA">
        <w:t>, сроком на</w:t>
      </w:r>
      <w:r w:rsidR="00B23F40" w:rsidRPr="008336EA">
        <w:t xml:space="preserve"> </w:t>
      </w:r>
      <w:r w:rsidR="000875E1" w:rsidRPr="008336EA">
        <w:t>49</w:t>
      </w:r>
      <w:r w:rsidR="006F2FBB" w:rsidRPr="008336EA">
        <w:t xml:space="preserve"> </w:t>
      </w:r>
      <w:r w:rsidR="0046789F" w:rsidRPr="008336EA">
        <w:t>лет.</w:t>
      </w:r>
      <w:r w:rsidRPr="008336EA">
        <w:rPr>
          <w:b/>
          <w:bCs/>
          <w:i/>
          <w:iCs/>
        </w:rPr>
        <w:tab/>
      </w:r>
    </w:p>
    <w:p w:rsidR="00FE2879" w:rsidRPr="008336EA" w:rsidRDefault="00FE2879" w:rsidP="008336EA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336E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1.2. </w:t>
      </w:r>
      <w:proofErr w:type="gramStart"/>
      <w:r w:rsidRPr="008336E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Земельный </w:t>
      </w:r>
      <w:r w:rsidR="0046789F" w:rsidRPr="008336E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участок </w:t>
      </w:r>
      <w:r w:rsidRPr="008336EA">
        <w:rPr>
          <w:rFonts w:ascii="Times New Roman" w:hAnsi="Times New Roman"/>
          <w:color w:val="000000"/>
          <w:sz w:val="24"/>
          <w:szCs w:val="24"/>
          <w:lang w:eastAsia="ru-RU"/>
        </w:rPr>
        <w:t>предоставлен в аренду</w:t>
      </w:r>
      <w:r w:rsidR="009F5337" w:rsidRPr="008336E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377503" w:rsidRPr="008336EA">
        <w:rPr>
          <w:rFonts w:ascii="Times New Roman" w:hAnsi="Times New Roman"/>
          <w:color w:val="000000"/>
          <w:sz w:val="24"/>
          <w:szCs w:val="24"/>
          <w:lang w:eastAsia="ru-RU"/>
        </w:rPr>
        <w:t>на основании</w:t>
      </w:r>
      <w:r w:rsidRPr="008336E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92772E" w:rsidRPr="008336E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п. 12 </w:t>
      </w:r>
      <w:r w:rsidR="00A1796A" w:rsidRPr="008336EA">
        <w:rPr>
          <w:rFonts w:ascii="Times New Roman" w:hAnsi="Times New Roman"/>
          <w:color w:val="000000"/>
          <w:sz w:val="24"/>
          <w:szCs w:val="24"/>
          <w:lang w:eastAsia="ru-RU"/>
        </w:rPr>
        <w:t>ст. 39.1</w:t>
      </w:r>
      <w:r w:rsidR="0092772E" w:rsidRPr="008336EA">
        <w:rPr>
          <w:rFonts w:ascii="Times New Roman" w:hAnsi="Times New Roman"/>
          <w:color w:val="000000"/>
          <w:sz w:val="24"/>
          <w:szCs w:val="24"/>
          <w:lang w:eastAsia="ru-RU"/>
        </w:rPr>
        <w:t>3</w:t>
      </w:r>
      <w:r w:rsidR="00A1796A" w:rsidRPr="008336E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8336EA">
        <w:rPr>
          <w:rFonts w:ascii="Times New Roman" w:hAnsi="Times New Roman"/>
          <w:color w:val="000000"/>
          <w:sz w:val="24"/>
          <w:szCs w:val="24"/>
          <w:lang w:eastAsia="ru-RU"/>
        </w:rPr>
        <w:t>Земельного кодекса РФ</w:t>
      </w:r>
      <w:r w:rsidR="00A1796A" w:rsidRPr="008336E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для </w:t>
      </w:r>
      <w:r w:rsidR="008336EA">
        <w:rPr>
          <w:rFonts w:ascii="Times New Roman" w:hAnsi="Times New Roman"/>
          <w:color w:val="000000"/>
          <w:sz w:val="24"/>
          <w:szCs w:val="24"/>
        </w:rPr>
        <w:t>у</w:t>
      </w:r>
      <w:r w:rsidR="008336EA" w:rsidRPr="008336EA">
        <w:rPr>
          <w:rFonts w:ascii="Times New Roman" w:hAnsi="Times New Roman"/>
          <w:color w:val="000000"/>
          <w:sz w:val="24"/>
          <w:szCs w:val="24"/>
        </w:rPr>
        <w:t>стройств</w:t>
      </w:r>
      <w:r w:rsidR="008336EA">
        <w:rPr>
          <w:rFonts w:ascii="Times New Roman" w:hAnsi="Times New Roman"/>
          <w:color w:val="000000"/>
          <w:sz w:val="24"/>
          <w:szCs w:val="24"/>
        </w:rPr>
        <w:t>а</w:t>
      </w:r>
      <w:r w:rsidR="008336EA" w:rsidRPr="008336EA">
        <w:rPr>
          <w:rFonts w:ascii="Times New Roman" w:hAnsi="Times New Roman"/>
          <w:color w:val="000000"/>
          <w:sz w:val="24"/>
          <w:szCs w:val="24"/>
        </w:rPr>
        <w:t xml:space="preserve"> причалов понтонного </w:t>
      </w:r>
      <w:r w:rsidR="008336EA">
        <w:rPr>
          <w:rFonts w:ascii="Times New Roman" w:hAnsi="Times New Roman"/>
          <w:color w:val="000000"/>
          <w:sz w:val="24"/>
          <w:szCs w:val="24"/>
        </w:rPr>
        <w:t>типа и пляжной зоны / размещения</w:t>
      </w:r>
      <w:r w:rsidR="008336EA" w:rsidRPr="008336EA">
        <w:rPr>
          <w:rFonts w:ascii="Times New Roman" w:hAnsi="Times New Roman"/>
          <w:color w:val="000000"/>
          <w:sz w:val="24"/>
          <w:szCs w:val="24"/>
        </w:rPr>
        <w:t xml:space="preserve"> нестационарных торговых объектов, нестационарных объектов общественного питания, летних веранд с барбекю зонами, некапитальных душевых и </w:t>
      </w:r>
      <w:proofErr w:type="spellStart"/>
      <w:r w:rsidR="008336EA" w:rsidRPr="008336EA">
        <w:rPr>
          <w:rFonts w:ascii="Times New Roman" w:hAnsi="Times New Roman"/>
          <w:color w:val="000000"/>
          <w:sz w:val="24"/>
          <w:szCs w:val="24"/>
        </w:rPr>
        <w:t>биотуалетов</w:t>
      </w:r>
      <w:proofErr w:type="spellEnd"/>
      <w:r w:rsidR="008336EA" w:rsidRPr="008336EA">
        <w:rPr>
          <w:rFonts w:ascii="Times New Roman" w:hAnsi="Times New Roman"/>
          <w:color w:val="000000"/>
          <w:sz w:val="24"/>
          <w:szCs w:val="24"/>
        </w:rPr>
        <w:t xml:space="preserve">, раздевалок, игровой зоны, </w:t>
      </w:r>
      <w:proofErr w:type="spellStart"/>
      <w:r w:rsidR="008336EA" w:rsidRPr="008336EA">
        <w:rPr>
          <w:rFonts w:ascii="Times New Roman" w:hAnsi="Times New Roman"/>
          <w:color w:val="000000"/>
          <w:sz w:val="24"/>
          <w:szCs w:val="24"/>
        </w:rPr>
        <w:t>спорт-городка</w:t>
      </w:r>
      <w:proofErr w:type="spellEnd"/>
      <w:r w:rsidR="008336EA" w:rsidRPr="008336EA">
        <w:rPr>
          <w:rFonts w:ascii="Times New Roman" w:hAnsi="Times New Roman"/>
          <w:color w:val="000000"/>
          <w:sz w:val="24"/>
          <w:szCs w:val="24"/>
        </w:rPr>
        <w:t>, точки размещения спасателей, нестационарного административного блока, блока проката инвентаря и оборудования для парка, открытой парковки личного и</w:t>
      </w:r>
      <w:proofErr w:type="gramEnd"/>
      <w:r w:rsidR="008336EA" w:rsidRPr="008336EA">
        <w:rPr>
          <w:rFonts w:ascii="Times New Roman" w:hAnsi="Times New Roman"/>
          <w:color w:val="000000"/>
          <w:sz w:val="24"/>
          <w:szCs w:val="24"/>
        </w:rPr>
        <w:t xml:space="preserve"> служебного транспорта, нестационарного объекта </w:t>
      </w:r>
      <w:proofErr w:type="gramStart"/>
      <w:r w:rsidR="008336EA" w:rsidRPr="008336EA">
        <w:rPr>
          <w:rFonts w:ascii="Times New Roman" w:hAnsi="Times New Roman"/>
          <w:color w:val="000000"/>
          <w:sz w:val="24"/>
          <w:szCs w:val="24"/>
        </w:rPr>
        <w:t>сотрудников охранного предприятия / размещени</w:t>
      </w:r>
      <w:r w:rsidR="008336EA">
        <w:rPr>
          <w:rFonts w:ascii="Times New Roman" w:hAnsi="Times New Roman"/>
          <w:color w:val="000000"/>
          <w:sz w:val="24"/>
          <w:szCs w:val="24"/>
        </w:rPr>
        <w:t>я</w:t>
      </w:r>
      <w:r w:rsidR="008336EA" w:rsidRPr="008336EA">
        <w:rPr>
          <w:rFonts w:ascii="Times New Roman" w:hAnsi="Times New Roman"/>
          <w:color w:val="000000"/>
          <w:sz w:val="24"/>
          <w:szCs w:val="24"/>
        </w:rPr>
        <w:t xml:space="preserve"> зоны кемпинга</w:t>
      </w:r>
      <w:proofErr w:type="gramEnd"/>
      <w:r w:rsidR="008336EA" w:rsidRPr="008336EA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="008336EA" w:rsidRPr="008336EA">
        <w:rPr>
          <w:rFonts w:ascii="Times New Roman" w:hAnsi="Times New Roman"/>
          <w:color w:val="000000"/>
          <w:sz w:val="24"/>
          <w:szCs w:val="24"/>
        </w:rPr>
        <w:t>глэмпинга</w:t>
      </w:r>
      <w:proofErr w:type="spellEnd"/>
      <w:r w:rsidR="008336EA" w:rsidRPr="008336EA">
        <w:rPr>
          <w:rFonts w:ascii="Times New Roman" w:hAnsi="Times New Roman"/>
          <w:color w:val="000000"/>
          <w:sz w:val="24"/>
          <w:szCs w:val="24"/>
        </w:rPr>
        <w:t>.</w:t>
      </w:r>
      <w:r w:rsidR="00A1796A" w:rsidRPr="008336EA">
        <w:rPr>
          <w:rFonts w:ascii="Times New Roman" w:hAnsi="Times New Roman"/>
          <w:sz w:val="24"/>
          <w:szCs w:val="24"/>
        </w:rPr>
        <w:t xml:space="preserve"> </w:t>
      </w:r>
      <w:r w:rsidR="004B3C50" w:rsidRPr="008336EA">
        <w:rPr>
          <w:rFonts w:ascii="Times New Roman" w:hAnsi="Times New Roman"/>
          <w:sz w:val="24"/>
          <w:szCs w:val="24"/>
        </w:rPr>
        <w:t xml:space="preserve"> </w:t>
      </w:r>
    </w:p>
    <w:p w:rsidR="00422C2D" w:rsidRPr="007D2DF7" w:rsidRDefault="00422C2D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E2879" w:rsidRPr="007D2DF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2. Срок Договора</w:t>
      </w:r>
    </w:p>
    <w:p w:rsidR="00FE2879" w:rsidRPr="007D2DF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7D2DF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2.1. Срок </w:t>
      </w:r>
      <w:r w:rsidR="001E1D59"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аренды Участка устанавливается </w:t>
      </w:r>
      <w:proofErr w:type="gramStart"/>
      <w:r w:rsidR="001E1D59" w:rsidRPr="007D2DF7">
        <w:rPr>
          <w:rFonts w:ascii="Times New Roman" w:hAnsi="Times New Roman"/>
          <w:color w:val="000000"/>
          <w:sz w:val="24"/>
          <w:szCs w:val="24"/>
          <w:lang w:eastAsia="ru-RU"/>
        </w:rPr>
        <w:t>с даты подписания</w:t>
      </w:r>
      <w:proofErr w:type="gramEnd"/>
      <w:r w:rsidR="001E1D59"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Договора</w:t>
      </w:r>
      <w:r w:rsidR="006817C0"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сторонами, </w:t>
      </w:r>
      <w:r w:rsidR="001E1D59"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 срок, </w:t>
      </w:r>
      <w:proofErr w:type="gramStart"/>
      <w:r w:rsidR="001E1D59" w:rsidRPr="007D2DF7">
        <w:rPr>
          <w:rFonts w:ascii="Times New Roman" w:hAnsi="Times New Roman"/>
          <w:color w:val="000000"/>
          <w:sz w:val="24"/>
          <w:szCs w:val="24"/>
          <w:lang w:eastAsia="ru-RU"/>
        </w:rPr>
        <w:t>указанный</w:t>
      </w:r>
      <w:proofErr w:type="gramEnd"/>
      <w:r w:rsidR="001E1D59"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в п. 1.1 Договора.</w:t>
      </w:r>
    </w:p>
    <w:p w:rsidR="00FE2879" w:rsidRPr="007D2DF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2.2. Договор, заключенный на срок более одного года, </w:t>
      </w:r>
      <w:r w:rsidR="00F14110"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подлежит </w:t>
      </w: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государственной регистрации в </w:t>
      </w:r>
      <w:proofErr w:type="spellStart"/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>Аксайском</w:t>
      </w:r>
      <w:proofErr w:type="spellEnd"/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отделе Управления Федеральной службы государственной регистрации, кадастра и ка</w:t>
      </w:r>
      <w:r w:rsidR="00F14110" w:rsidRPr="007D2DF7">
        <w:rPr>
          <w:rFonts w:ascii="Times New Roman" w:hAnsi="Times New Roman"/>
          <w:color w:val="000000"/>
          <w:sz w:val="24"/>
          <w:szCs w:val="24"/>
          <w:lang w:eastAsia="ru-RU"/>
        </w:rPr>
        <w:t>ртографии по Ростовской области, считается заключенным с момента подписания и передачи земельного участка</w:t>
      </w:r>
      <w:r w:rsidR="00145B91" w:rsidRPr="007D2DF7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Договор, заключенный на срок менее чем один год, вступает в силу </w:t>
      </w:r>
      <w:proofErr w:type="gramStart"/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>с даты</w:t>
      </w:r>
      <w:proofErr w:type="gramEnd"/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его подписания Сторонами.</w:t>
      </w:r>
    </w:p>
    <w:p w:rsidR="00FE2879" w:rsidRPr="007D2DF7" w:rsidRDefault="00FE2879" w:rsidP="00BA06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7D2DF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3. Размер и условия внесения арендной платы</w:t>
      </w:r>
    </w:p>
    <w:p w:rsidR="00FE2879" w:rsidRPr="007D2DF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7D2DF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>3.1. Размер арендной платы за Участок, составляет:</w:t>
      </w:r>
      <w:r w:rsidR="0046789F"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_______</w:t>
      </w:r>
      <w:r w:rsidR="00257014" w:rsidRPr="007D2DF7">
        <w:rPr>
          <w:rFonts w:ascii="Times New Roman" w:hAnsi="Times New Roman"/>
          <w:color w:val="000000"/>
          <w:sz w:val="24"/>
          <w:szCs w:val="24"/>
          <w:lang w:eastAsia="ru-RU"/>
        </w:rPr>
        <w:t>________</w:t>
      </w:r>
    </w:p>
    <w:p w:rsidR="00FE2879" w:rsidRPr="007D2DF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3.2. Арендная плата вносится Арендатором ежеквартально равными частями, в размере 1/4, </w:t>
      </w:r>
      <w:r w:rsidR="0092772E"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</w:t>
      </w: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>не позднее 20-го числа последнего месяца квартала текущего года путем перечисления на следующие реквизиты:</w:t>
      </w:r>
    </w:p>
    <w:p w:rsidR="00A1796A" w:rsidRPr="007D2DF7" w:rsidRDefault="00A1796A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>Получатель: УФК по РО (КИЗО АР)</w:t>
      </w:r>
    </w:p>
    <w:p w:rsidR="0044610D" w:rsidRPr="007D2DF7" w:rsidRDefault="00A1796A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7D2DF7">
        <w:rPr>
          <w:rFonts w:ascii="Times New Roman" w:hAnsi="Times New Roman"/>
          <w:color w:val="000000"/>
          <w:sz w:val="24"/>
          <w:szCs w:val="24"/>
          <w:lang w:val="en-US" w:eastAsia="ru-RU"/>
        </w:rPr>
        <w:t>ИНН 6102003080 / КПП 610201001</w:t>
      </w:r>
    </w:p>
    <w:p w:rsidR="00771636" w:rsidRPr="007D2DF7" w:rsidRDefault="00771636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Банк: Отделение Ростов-на-Дону Банка России//УФК по Ростовской области </w:t>
      </w:r>
      <w:proofErr w:type="gramStart"/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>г</w:t>
      </w:r>
      <w:proofErr w:type="gramEnd"/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Ростов-на-Дону  </w:t>
      </w:r>
    </w:p>
    <w:p w:rsidR="00771636" w:rsidRPr="007D2DF7" w:rsidRDefault="00771636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>БИК ТОФК: 016015102</w:t>
      </w:r>
    </w:p>
    <w:p w:rsidR="00771636" w:rsidRPr="007D2DF7" w:rsidRDefault="00771636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Номер счета банка получателя: 40102810845370000050 </w:t>
      </w:r>
    </w:p>
    <w:p w:rsidR="00771636" w:rsidRPr="007D2DF7" w:rsidRDefault="00771636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>Номер счета получателя платежа: 03100643000000015800</w:t>
      </w:r>
    </w:p>
    <w:p w:rsidR="00671221" w:rsidRPr="007D2DF7" w:rsidRDefault="00771636" w:rsidP="00671221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="00FE2879"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КТМО </w:t>
      </w:r>
      <w:r w:rsidR="00671221" w:rsidRPr="007D2DF7">
        <w:rPr>
          <w:rFonts w:ascii="Times New Roman" w:hAnsi="Times New Roman"/>
          <w:sz w:val="24"/>
          <w:szCs w:val="24"/>
          <w:lang w:eastAsia="ru-RU"/>
        </w:rPr>
        <w:t>606024</w:t>
      </w:r>
      <w:r w:rsidR="000875E1">
        <w:rPr>
          <w:rFonts w:ascii="Times New Roman" w:hAnsi="Times New Roman"/>
          <w:sz w:val="24"/>
          <w:szCs w:val="24"/>
          <w:lang w:eastAsia="ru-RU"/>
        </w:rPr>
        <w:t>62</w:t>
      </w:r>
      <w:r w:rsidR="00671221" w:rsidRPr="007D2DF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875E1">
        <w:rPr>
          <w:rFonts w:ascii="Times New Roman" w:hAnsi="Times New Roman"/>
          <w:sz w:val="24"/>
          <w:szCs w:val="24"/>
          <w:lang w:eastAsia="ru-RU"/>
        </w:rPr>
        <w:t>Старочеркасское</w:t>
      </w:r>
      <w:r w:rsidR="00671221" w:rsidRPr="007D2DF7">
        <w:rPr>
          <w:rFonts w:ascii="Times New Roman" w:hAnsi="Times New Roman"/>
          <w:sz w:val="24"/>
          <w:szCs w:val="24"/>
          <w:lang w:eastAsia="ru-RU"/>
        </w:rPr>
        <w:t xml:space="preserve"> сельское поселение</w:t>
      </w:r>
    </w:p>
    <w:p w:rsidR="00FE2879" w:rsidRPr="007D2DF7" w:rsidRDefault="00FE2879" w:rsidP="00671221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КБК </w:t>
      </w:r>
      <w:r w:rsidR="00A1796A" w:rsidRPr="007D2DF7">
        <w:rPr>
          <w:rFonts w:ascii="Times New Roman" w:hAnsi="Times New Roman"/>
          <w:color w:val="000000"/>
          <w:sz w:val="24"/>
          <w:szCs w:val="24"/>
          <w:lang w:eastAsia="ru-RU"/>
        </w:rPr>
        <w:t>91411105013050000120</w:t>
      </w: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671221" w:rsidRPr="007D2DF7">
        <w:rPr>
          <w:rFonts w:ascii="Times New Roman" w:hAnsi="Times New Roman"/>
          <w:sz w:val="24"/>
          <w:szCs w:val="24"/>
          <w:lang w:eastAsia="ru-RU"/>
        </w:rPr>
        <w:t>(Доходы,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районов)</w:t>
      </w:r>
    </w:p>
    <w:p w:rsidR="00E1138D" w:rsidRPr="007D2DF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lastRenderedPageBreak/>
        <w:t xml:space="preserve">3.3. </w:t>
      </w:r>
      <w:r w:rsidR="00E1138D" w:rsidRPr="007D2DF7">
        <w:rPr>
          <w:rFonts w:ascii="Times New Roman" w:hAnsi="Times New Roman"/>
          <w:color w:val="000000"/>
          <w:sz w:val="24"/>
          <w:szCs w:val="24"/>
        </w:rPr>
        <w:t>Арендная плата начисляется с момента подписания договора аренды земельного участка. Исполнением обязательства по внесению арендной платы является зачисление суммы арендной платы</w:t>
      </w:r>
      <w:r w:rsidR="0092772E" w:rsidRPr="007D2DF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1138D" w:rsidRPr="007D2DF7">
        <w:rPr>
          <w:rFonts w:ascii="Times New Roman" w:hAnsi="Times New Roman"/>
          <w:color w:val="000000"/>
          <w:sz w:val="24"/>
          <w:szCs w:val="24"/>
        </w:rPr>
        <w:t xml:space="preserve">на реквизиты, указанные </w:t>
      </w:r>
      <w:r w:rsidR="00906015" w:rsidRPr="007D2DF7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E1138D" w:rsidRPr="007D2DF7">
        <w:rPr>
          <w:rFonts w:ascii="Times New Roman" w:hAnsi="Times New Roman"/>
          <w:color w:val="000000"/>
          <w:sz w:val="24"/>
          <w:szCs w:val="24"/>
        </w:rPr>
        <w:t xml:space="preserve">п. 3.2. </w:t>
      </w:r>
    </w:p>
    <w:p w:rsidR="005F27A2" w:rsidRPr="007D2DF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3.4. Размер арендной платы может быть изменен Арендодателем в одностороннем порядке в случае изменений и дополнений, вносимых в нормативно-правовые акты Российской Федерации, Ростовской области, органов местного самоуправления, устанавливающих кадастровую стоимость земельного участка, ставки арендной платы, значения и коэффициенты, используемые в расчетах арендной платы за землю. В этом случае размер арендной платы считается измененным с момента официальной публикации нормативно-правового акта или с момента, указанного в нормативно-правовом акте и обязательного заключения дополнительного соглашения не требуется.</w:t>
      </w:r>
    </w:p>
    <w:p w:rsidR="005F27A2" w:rsidRPr="007D2DF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Арендная плата подлежит корректировке на коэффициент уровня инфляции, устанавливаемого федеральными законами о федеральном бюджете. Индексация осуществляется в одностороннем порядке с момента вступления Закона в силу, в каждом случае изменения коэффициентов индексации.</w:t>
      </w:r>
    </w:p>
    <w:p w:rsidR="005F27A2" w:rsidRPr="007D2DF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 xml:space="preserve">Информация о квартальном начислении по арендной плате за земельный участок в текущем финансовом году, задолженности по арендной плате и пене, с возможностью формирования квитанции об оплате, размещена на сайте КИЗО АР (kizoaksay.ru) в разделе «Узнай свою задолженность по арендной плате за земельный участок» в Личном кабинете арендатора. </w:t>
      </w:r>
    </w:p>
    <w:p w:rsidR="00FE2879" w:rsidRPr="007D2DF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 xml:space="preserve">Получение информации о нормативных правовых актах, послуживших основанием изменения размера арендной платы, суммах квартальных начислений в текущем финансовом году, реквизитах для внесения арендной платы за земельный участок осуществляется путем размещения информации на сайте КИЗО АР </w:t>
      </w:r>
      <w:r w:rsidRPr="007D2DF7">
        <w:rPr>
          <w:rFonts w:ascii="Times New Roman" w:hAnsi="Times New Roman"/>
          <w:b/>
          <w:bCs/>
          <w:color w:val="000000"/>
          <w:sz w:val="24"/>
          <w:szCs w:val="24"/>
        </w:rPr>
        <w:t>(kizoaksay.ru).</w:t>
      </w:r>
      <w:r w:rsidR="00FE2879"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E2879" w:rsidRPr="007D2DF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A3225B" w:rsidRDefault="00FE2879" w:rsidP="00A3225B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A3225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4. Ограничения</w:t>
      </w:r>
      <w:r w:rsidR="00801608" w:rsidRPr="00A3225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, </w:t>
      </w:r>
      <w:r w:rsidRPr="00A3225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обременения</w:t>
      </w:r>
      <w:r w:rsidR="00801608" w:rsidRPr="00A3225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и иная информация </w:t>
      </w:r>
      <w:r w:rsidR="00C6498F" w:rsidRPr="00A3225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об </w:t>
      </w:r>
      <w:r w:rsidRPr="00A3225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Участк</w:t>
      </w:r>
      <w:r w:rsidR="00C6498F" w:rsidRPr="00A3225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е</w:t>
      </w:r>
    </w:p>
    <w:p w:rsidR="00B23F40" w:rsidRPr="00A3225B" w:rsidRDefault="00B23F40" w:rsidP="00A3225B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3225B" w:rsidRPr="00A3225B" w:rsidRDefault="00B23F40" w:rsidP="00A3225B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</w:rPr>
      </w:pPr>
      <w:r w:rsidRPr="00A3225B">
        <w:rPr>
          <w:rFonts w:ascii="Times New Roman" w:hAnsi="Times New Roman"/>
          <w:sz w:val="24"/>
          <w:szCs w:val="24"/>
          <w:lang w:eastAsia="ru-RU"/>
        </w:rPr>
        <w:t>4.1.  В соответствии с заключением главного ар</w:t>
      </w:r>
      <w:r w:rsidR="00511FD3" w:rsidRPr="00A3225B">
        <w:rPr>
          <w:rFonts w:ascii="Times New Roman" w:hAnsi="Times New Roman"/>
          <w:sz w:val="24"/>
          <w:szCs w:val="24"/>
          <w:lang w:eastAsia="ru-RU"/>
        </w:rPr>
        <w:t xml:space="preserve">хитектора Аксайского района от </w:t>
      </w:r>
      <w:r w:rsidR="00A3225B" w:rsidRPr="00A3225B">
        <w:rPr>
          <w:rFonts w:ascii="Times New Roman" w:hAnsi="Times New Roman"/>
          <w:sz w:val="24"/>
          <w:szCs w:val="24"/>
          <w:lang w:eastAsia="ru-RU"/>
        </w:rPr>
        <w:t>22.05</w:t>
      </w:r>
      <w:r w:rsidRPr="00A3225B">
        <w:rPr>
          <w:rFonts w:ascii="Times New Roman" w:hAnsi="Times New Roman"/>
          <w:sz w:val="24"/>
          <w:szCs w:val="24"/>
          <w:lang w:eastAsia="ru-RU"/>
        </w:rPr>
        <w:t>.2025      № 63.6/</w:t>
      </w:r>
      <w:r w:rsidR="00A3225B" w:rsidRPr="00A3225B">
        <w:rPr>
          <w:rFonts w:ascii="Times New Roman" w:hAnsi="Times New Roman"/>
          <w:sz w:val="24"/>
          <w:szCs w:val="24"/>
          <w:lang w:eastAsia="ru-RU"/>
        </w:rPr>
        <w:t>2479</w:t>
      </w:r>
      <w:r w:rsidRPr="00A3225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3225B">
        <w:rPr>
          <w:rFonts w:ascii="Times New Roman" w:hAnsi="Times New Roman"/>
          <w:sz w:val="24"/>
          <w:szCs w:val="24"/>
        </w:rPr>
        <w:t xml:space="preserve">территориальная зона в соответствии  правилами землепользования и застройки: </w:t>
      </w:r>
      <w:r w:rsidR="00A3225B" w:rsidRPr="00A3225B">
        <w:rPr>
          <w:rFonts w:ascii="Times New Roman" w:eastAsia="Courier New" w:hAnsi="Times New Roman"/>
          <w:sz w:val="24"/>
          <w:szCs w:val="24"/>
          <w:lang w:bidi="ru-RU"/>
        </w:rPr>
        <w:t>Р-1/3. «Отдых (рекреация)</w:t>
      </w:r>
      <w:r w:rsidRPr="00A3225B">
        <w:rPr>
          <w:rFonts w:ascii="Times New Roman" w:hAnsi="Times New Roman"/>
          <w:sz w:val="24"/>
          <w:szCs w:val="24"/>
        </w:rPr>
        <w:t>».</w:t>
      </w:r>
    </w:p>
    <w:p w:rsidR="00A3225B" w:rsidRPr="00A3225B" w:rsidRDefault="00A3225B" w:rsidP="00A3225B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</w:rPr>
      </w:pPr>
      <w:r w:rsidRPr="00A3225B">
        <w:rPr>
          <w:rFonts w:ascii="Times New Roman" w:hAnsi="Times New Roman"/>
          <w:sz w:val="24"/>
          <w:szCs w:val="24"/>
        </w:rPr>
        <w:t xml:space="preserve">Земельный участок полностью расположен в границах второго, третьего поясов зоны санитарной охраны ВНС первого подъема № 1, 2, 3 ОАО «ПО Водоканал </w:t>
      </w:r>
      <w:proofErr w:type="gramStart"/>
      <w:r w:rsidRPr="00A3225B">
        <w:rPr>
          <w:rFonts w:ascii="Times New Roman" w:hAnsi="Times New Roman"/>
          <w:sz w:val="24"/>
          <w:szCs w:val="24"/>
        </w:rPr>
        <w:t>г</w:t>
      </w:r>
      <w:proofErr w:type="gramEnd"/>
      <w:r w:rsidRPr="00A3225B">
        <w:rPr>
          <w:rFonts w:ascii="Times New Roman" w:hAnsi="Times New Roman"/>
          <w:sz w:val="24"/>
          <w:szCs w:val="24"/>
        </w:rPr>
        <w:t xml:space="preserve">. Ростов-на-Дону» (согласно приказу Министерства жилищно-коммунального хозяйства Ростовской области от 15.03.2012 № 38), полностью в границах зон затопления. Участок 1.21-1.24, р. Дон (х. </w:t>
      </w:r>
      <w:proofErr w:type="spellStart"/>
      <w:r w:rsidRPr="00A3225B">
        <w:rPr>
          <w:rFonts w:ascii="Times New Roman" w:hAnsi="Times New Roman"/>
          <w:sz w:val="24"/>
          <w:szCs w:val="24"/>
        </w:rPr>
        <w:t>Черюмкин</w:t>
      </w:r>
      <w:proofErr w:type="spellEnd"/>
      <w:r w:rsidRPr="00A3225B">
        <w:rPr>
          <w:rFonts w:ascii="Times New Roman" w:hAnsi="Times New Roman"/>
          <w:sz w:val="24"/>
          <w:szCs w:val="24"/>
        </w:rPr>
        <w:t xml:space="preserve">, ст. Старочеркасская, х. Рыбацкий, х. Махин, ст. Ольгинская, г. Аксай), полностью в прибрежной защитной полосе р. Дон (от устья до ответвления протоки Аксай), полностью в водоохранной зоне р. Дон (от устья до ответвления протоки Аксай); в зоне охраняемого природного ландшафта объектов культурного наследия, согласно постановлению Правительства РО от 23.12.2019 № 971, частично в охранной зоне объекта ВЛ-0,4 кВ от КТП №3 </w:t>
      </w:r>
      <w:proofErr w:type="gramStart"/>
      <w:r w:rsidRPr="00A3225B">
        <w:rPr>
          <w:rFonts w:ascii="Times New Roman" w:hAnsi="Times New Roman"/>
          <w:sz w:val="24"/>
          <w:szCs w:val="24"/>
        </w:rPr>
        <w:t>ВЛ</w:t>
      </w:r>
      <w:proofErr w:type="gramEnd"/>
      <w:r w:rsidRPr="00A3225B">
        <w:rPr>
          <w:rFonts w:ascii="Times New Roman" w:hAnsi="Times New Roman"/>
          <w:sz w:val="24"/>
          <w:szCs w:val="24"/>
        </w:rPr>
        <w:t xml:space="preserve"> 10 кВ №657 ПС АС-6.</w:t>
      </w:r>
    </w:p>
    <w:p w:rsidR="00A3225B" w:rsidRPr="00A3225B" w:rsidRDefault="00A3225B" w:rsidP="00A3225B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</w:rPr>
      </w:pPr>
      <w:r w:rsidRPr="00A3225B">
        <w:rPr>
          <w:rFonts w:ascii="Times New Roman" w:hAnsi="Times New Roman"/>
          <w:sz w:val="24"/>
          <w:szCs w:val="24"/>
        </w:rPr>
        <w:t>Согласно результатам инженерных изысканий, в границах земельного участка расположены коммуникации – канализация, кабель связи.</w:t>
      </w:r>
    </w:p>
    <w:p w:rsidR="00A3225B" w:rsidRPr="00A3225B" w:rsidRDefault="00A3225B" w:rsidP="00A3225B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</w:rPr>
      </w:pPr>
      <w:r w:rsidRPr="00A3225B">
        <w:rPr>
          <w:rFonts w:ascii="Times New Roman" w:hAnsi="Times New Roman"/>
          <w:sz w:val="24"/>
          <w:szCs w:val="24"/>
        </w:rPr>
        <w:t>Использование земельного участка возможно с соблюдением:</w:t>
      </w:r>
    </w:p>
    <w:p w:rsidR="00A3225B" w:rsidRDefault="00A3225B" w:rsidP="00A3225B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</w:rPr>
      </w:pPr>
      <w:r w:rsidRPr="00A3225B">
        <w:rPr>
          <w:rFonts w:ascii="Times New Roman" w:hAnsi="Times New Roman"/>
          <w:sz w:val="24"/>
          <w:szCs w:val="24"/>
        </w:rPr>
        <w:t>- ограничений, устанавливаемых для территорий в границах зон затопления в соответствии со статьей 67.1 Водного кодекса Российской Федерации;</w:t>
      </w:r>
    </w:p>
    <w:p w:rsidR="00A3225B" w:rsidRDefault="00A3225B" w:rsidP="00A3225B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</w:rPr>
      </w:pPr>
      <w:r w:rsidRPr="00A3225B">
        <w:rPr>
          <w:rFonts w:ascii="Times New Roman" w:hAnsi="Times New Roman"/>
          <w:sz w:val="24"/>
          <w:szCs w:val="24"/>
        </w:rPr>
        <w:t xml:space="preserve">- режима использования территории в границах второго, третьего поясов зоны санитарной охраны ВНС первого подъема № 1, 2, 3 ОАО «ПО Водоканал </w:t>
      </w:r>
      <w:proofErr w:type="gramStart"/>
      <w:r w:rsidRPr="00A3225B">
        <w:rPr>
          <w:rFonts w:ascii="Times New Roman" w:hAnsi="Times New Roman"/>
          <w:sz w:val="24"/>
          <w:szCs w:val="24"/>
        </w:rPr>
        <w:t>г</w:t>
      </w:r>
      <w:proofErr w:type="gramEnd"/>
      <w:r w:rsidRPr="00A3225B">
        <w:rPr>
          <w:rFonts w:ascii="Times New Roman" w:hAnsi="Times New Roman"/>
          <w:sz w:val="24"/>
          <w:szCs w:val="24"/>
        </w:rPr>
        <w:t>. Ростов-на-Дону» в соответствии с приказом Министерства жилищно-коммунального хозяйства Ростовской области от 15.03.2012 № 38;</w:t>
      </w:r>
    </w:p>
    <w:p w:rsidR="00A3225B" w:rsidRDefault="00A3225B" w:rsidP="00A3225B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</w:rPr>
      </w:pPr>
      <w:r w:rsidRPr="00A3225B">
        <w:rPr>
          <w:rFonts w:ascii="Times New Roman" w:hAnsi="Times New Roman"/>
          <w:sz w:val="24"/>
          <w:szCs w:val="24"/>
        </w:rPr>
        <w:t xml:space="preserve">- ограничений, устанавливаемых для территорий в границах </w:t>
      </w:r>
      <w:proofErr w:type="spellStart"/>
      <w:r w:rsidRPr="00A3225B">
        <w:rPr>
          <w:rFonts w:ascii="Times New Roman" w:hAnsi="Times New Roman"/>
          <w:sz w:val="24"/>
          <w:szCs w:val="24"/>
        </w:rPr>
        <w:t>водоохранных</w:t>
      </w:r>
      <w:proofErr w:type="spellEnd"/>
      <w:r w:rsidRPr="00A3225B">
        <w:rPr>
          <w:rFonts w:ascii="Times New Roman" w:hAnsi="Times New Roman"/>
          <w:sz w:val="24"/>
          <w:szCs w:val="24"/>
        </w:rPr>
        <w:t xml:space="preserve"> зон, прибрежных защитных полос в соответствии со статьей 65 Водного кодекса Российской Федерации;</w:t>
      </w:r>
    </w:p>
    <w:p w:rsidR="00A3225B" w:rsidRDefault="00A3225B" w:rsidP="00A3225B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</w:rPr>
      </w:pPr>
      <w:r w:rsidRPr="00A3225B">
        <w:rPr>
          <w:rFonts w:ascii="Times New Roman" w:hAnsi="Times New Roman"/>
          <w:sz w:val="24"/>
          <w:szCs w:val="24"/>
        </w:rPr>
        <w:t>- постановления Правительства Ростовской области от 23.12.2019 № 971;</w:t>
      </w:r>
    </w:p>
    <w:p w:rsidR="00A3225B" w:rsidRDefault="00A3225B" w:rsidP="00A3225B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</w:rPr>
      </w:pPr>
      <w:r w:rsidRPr="00A3225B">
        <w:rPr>
          <w:rFonts w:ascii="Times New Roman" w:hAnsi="Times New Roman"/>
          <w:sz w:val="24"/>
          <w:szCs w:val="24"/>
        </w:rPr>
        <w:t>- правил охраны линий и сооружений связи Российской Федерации, утвержденных постановлением Правительства РФ от 09.06.1995г. № 578;</w:t>
      </w:r>
    </w:p>
    <w:p w:rsidR="00A3225B" w:rsidRDefault="00A3225B" w:rsidP="00A3225B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</w:rPr>
      </w:pPr>
      <w:r w:rsidRPr="00A3225B">
        <w:rPr>
          <w:rFonts w:ascii="Times New Roman" w:hAnsi="Times New Roman"/>
          <w:sz w:val="24"/>
          <w:szCs w:val="24"/>
        </w:rPr>
        <w:t>- СП 42.13330.2016 «Градостроительство. Планировка и застройка городск</w:t>
      </w:r>
      <w:r>
        <w:rPr>
          <w:rFonts w:ascii="Times New Roman" w:hAnsi="Times New Roman"/>
          <w:sz w:val="24"/>
          <w:szCs w:val="24"/>
        </w:rPr>
        <w:t>их и сельских поселений»;</w:t>
      </w:r>
    </w:p>
    <w:p w:rsidR="00A3225B" w:rsidRPr="00BB050F" w:rsidRDefault="00A3225B" w:rsidP="00A3225B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</w:rPr>
      </w:pPr>
      <w:r w:rsidRPr="00BB050F">
        <w:rPr>
          <w:rFonts w:ascii="Times New Roman" w:hAnsi="Times New Roman"/>
          <w:sz w:val="24"/>
          <w:szCs w:val="24"/>
        </w:rPr>
        <w:t>- правил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утвержденных постановлением Правительства Российско</w:t>
      </w:r>
      <w:r w:rsidR="00BB050F" w:rsidRPr="00BB050F">
        <w:rPr>
          <w:rFonts w:ascii="Times New Roman" w:hAnsi="Times New Roman"/>
          <w:sz w:val="24"/>
          <w:szCs w:val="24"/>
        </w:rPr>
        <w:t>й Федерации от 24.02.2009 № 160;</w:t>
      </w:r>
    </w:p>
    <w:p w:rsidR="00BB050F" w:rsidRPr="00BB050F" w:rsidRDefault="00BB050F" w:rsidP="00A3225B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</w:rPr>
      </w:pPr>
      <w:r w:rsidRPr="00BB050F">
        <w:rPr>
          <w:rFonts w:ascii="Times New Roman" w:hAnsi="Times New Roman"/>
          <w:sz w:val="24"/>
          <w:szCs w:val="24"/>
        </w:rPr>
        <w:t xml:space="preserve">- постановления Администрации Старочеркасского сельского поселения Аксайского района от </w:t>
      </w:r>
      <w:r w:rsidRPr="00BB050F">
        <w:rPr>
          <w:rFonts w:ascii="Times New Roman" w:hAnsi="Times New Roman"/>
          <w:sz w:val="24"/>
          <w:szCs w:val="24"/>
        </w:rPr>
        <w:lastRenderedPageBreak/>
        <w:t>02.12.2024 № 234 «Об установлении публичного сервитута.</w:t>
      </w:r>
    </w:p>
    <w:p w:rsidR="00A3225B" w:rsidRDefault="00A3225B" w:rsidP="00A3225B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jc w:val="center"/>
      </w:pPr>
    </w:p>
    <w:p w:rsidR="00BB050F" w:rsidRDefault="00BB050F" w:rsidP="00A3225B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B050F" w:rsidRDefault="00BB050F" w:rsidP="00A3225B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B050F" w:rsidRDefault="00BB050F" w:rsidP="00A3225B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E2879" w:rsidRPr="007D2DF7" w:rsidRDefault="00FE2879" w:rsidP="00A3225B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5. Права и обязанности Сторон</w:t>
      </w:r>
    </w:p>
    <w:p w:rsidR="00FE2879" w:rsidRPr="007D2DF7" w:rsidRDefault="00FE2879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F27A2" w:rsidRPr="007D2DF7" w:rsidRDefault="005F27A2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D2DF7">
        <w:rPr>
          <w:rFonts w:ascii="Times New Roman" w:hAnsi="Times New Roman"/>
          <w:b/>
          <w:color w:val="000000"/>
          <w:sz w:val="24"/>
          <w:szCs w:val="24"/>
        </w:rPr>
        <w:t>5.1. Арендодатель имеет право:</w:t>
      </w:r>
    </w:p>
    <w:p w:rsidR="005F27A2" w:rsidRPr="007D2DF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5.1.1. Требовать досрочного расторжения Договора аренды при использовании земельного участка не по целевому назначению, при использовании способами, приводящими к его порче, а также в случае невнесения более двух раз подряд арендной платы за Участок.</w:t>
      </w:r>
    </w:p>
    <w:p w:rsidR="005F27A2" w:rsidRPr="007D2DF7" w:rsidRDefault="005F27A2" w:rsidP="00BA0667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5.1.2.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5F27A2" w:rsidRPr="007D2DF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5.1.3.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F17E8F" w:rsidRPr="007D2DF7" w:rsidRDefault="00F17E8F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5.1.4</w:t>
      </w:r>
      <w:r w:rsidR="000D05B6" w:rsidRPr="007D2DF7">
        <w:rPr>
          <w:rFonts w:ascii="Times New Roman" w:hAnsi="Times New Roman"/>
          <w:color w:val="000000"/>
          <w:sz w:val="24"/>
          <w:szCs w:val="24"/>
        </w:rPr>
        <w:t>.</w:t>
      </w:r>
      <w:r w:rsidRPr="007D2DF7">
        <w:rPr>
          <w:rFonts w:ascii="Times New Roman" w:hAnsi="Times New Roman"/>
          <w:color w:val="000000"/>
          <w:sz w:val="24"/>
          <w:szCs w:val="24"/>
        </w:rPr>
        <w:t xml:space="preserve"> По истечении срока </w:t>
      </w:r>
      <w:r w:rsidR="000D05B6" w:rsidRPr="007D2DF7">
        <w:rPr>
          <w:rFonts w:ascii="Times New Roman" w:hAnsi="Times New Roman"/>
          <w:color w:val="000000"/>
          <w:sz w:val="24"/>
          <w:szCs w:val="24"/>
        </w:rPr>
        <w:t xml:space="preserve">аренды земельного участка, указанного в п. 2.1. договора, обратиться в </w:t>
      </w:r>
      <w:proofErr w:type="spellStart"/>
      <w:r w:rsidR="000D05B6" w:rsidRPr="007D2DF7">
        <w:rPr>
          <w:rFonts w:ascii="Times New Roman" w:hAnsi="Times New Roman"/>
          <w:color w:val="000000"/>
          <w:sz w:val="24"/>
          <w:szCs w:val="24"/>
        </w:rPr>
        <w:t>Росреестр</w:t>
      </w:r>
      <w:proofErr w:type="spellEnd"/>
      <w:r w:rsidR="000D05B6" w:rsidRPr="007D2DF7">
        <w:rPr>
          <w:rFonts w:ascii="Times New Roman" w:hAnsi="Times New Roman"/>
          <w:color w:val="000000"/>
          <w:sz w:val="24"/>
          <w:szCs w:val="24"/>
        </w:rPr>
        <w:t xml:space="preserve"> за прекращением обременения земельного участка.</w:t>
      </w:r>
    </w:p>
    <w:p w:rsidR="005F27A2" w:rsidRPr="007D2DF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D2DF7">
        <w:rPr>
          <w:rFonts w:ascii="Times New Roman" w:hAnsi="Times New Roman"/>
          <w:b/>
          <w:color w:val="000000"/>
          <w:sz w:val="24"/>
          <w:szCs w:val="24"/>
        </w:rPr>
        <w:t>5.2. Арендодатель обязан:</w:t>
      </w:r>
    </w:p>
    <w:p w:rsidR="005F27A2" w:rsidRPr="007D2DF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5.2.1. Выполнять в полном объеме все условия договора.</w:t>
      </w:r>
    </w:p>
    <w:p w:rsidR="0092772E" w:rsidRPr="007D2DF7" w:rsidRDefault="0092772E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5.2.2. Направить арендатору в течени</w:t>
      </w:r>
      <w:r w:rsidR="00272CE5" w:rsidRPr="007D2DF7">
        <w:rPr>
          <w:rFonts w:ascii="Times New Roman" w:hAnsi="Times New Roman"/>
          <w:color w:val="000000"/>
          <w:sz w:val="24"/>
          <w:szCs w:val="24"/>
        </w:rPr>
        <w:t>е</w:t>
      </w:r>
      <w:r w:rsidRPr="007D2DF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53F88" w:rsidRPr="007D2DF7">
        <w:rPr>
          <w:rFonts w:ascii="Times New Roman" w:hAnsi="Times New Roman"/>
          <w:color w:val="000000"/>
          <w:sz w:val="24"/>
          <w:szCs w:val="24"/>
        </w:rPr>
        <w:t xml:space="preserve">пяти </w:t>
      </w:r>
      <w:r w:rsidRPr="007D2DF7">
        <w:rPr>
          <w:rFonts w:ascii="Times New Roman" w:hAnsi="Times New Roman"/>
          <w:color w:val="000000"/>
          <w:sz w:val="24"/>
          <w:szCs w:val="24"/>
        </w:rPr>
        <w:t>дн</w:t>
      </w:r>
      <w:r w:rsidR="00453F88" w:rsidRPr="007D2DF7">
        <w:rPr>
          <w:rFonts w:ascii="Times New Roman" w:hAnsi="Times New Roman"/>
          <w:color w:val="000000"/>
          <w:sz w:val="24"/>
          <w:szCs w:val="24"/>
        </w:rPr>
        <w:t>ей со дня истечения срока, уста</w:t>
      </w:r>
      <w:r w:rsidRPr="007D2DF7">
        <w:rPr>
          <w:rFonts w:ascii="Times New Roman" w:hAnsi="Times New Roman"/>
          <w:color w:val="000000"/>
          <w:sz w:val="24"/>
          <w:szCs w:val="24"/>
        </w:rPr>
        <w:t>новленного пунктом 11 статьи 39.13 Земельного кодекса РФ, договор аренды земельного участка, подписанный усиленной квалифицированной электронной подписью.</w:t>
      </w:r>
    </w:p>
    <w:p w:rsidR="0092772E" w:rsidRPr="007D2DF7" w:rsidRDefault="00453F88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5.2.3. В течение пяти рабочих дней направить в орган регистрации прав договор аренды земельного участка для регистрации обременения.</w:t>
      </w:r>
    </w:p>
    <w:p w:rsidR="005F27A2" w:rsidRPr="007D2DF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5.2.</w:t>
      </w:r>
      <w:r w:rsidR="00453F88" w:rsidRPr="007D2DF7">
        <w:rPr>
          <w:rFonts w:ascii="Times New Roman" w:hAnsi="Times New Roman"/>
          <w:color w:val="000000"/>
          <w:sz w:val="24"/>
          <w:szCs w:val="24"/>
        </w:rPr>
        <w:t>4</w:t>
      </w:r>
      <w:r w:rsidRPr="007D2DF7">
        <w:rPr>
          <w:rFonts w:ascii="Times New Roman" w:hAnsi="Times New Roman"/>
          <w:color w:val="000000"/>
          <w:sz w:val="24"/>
          <w:szCs w:val="24"/>
        </w:rPr>
        <w:t>. Письменно уведомить Арендатора об изменении номеров счетов для перечисления арендной платы, указанных в п. 3.2</w:t>
      </w:r>
      <w:r w:rsidR="0094404A" w:rsidRPr="007D2DF7">
        <w:rPr>
          <w:rFonts w:ascii="Times New Roman" w:hAnsi="Times New Roman"/>
          <w:color w:val="000000"/>
          <w:sz w:val="24"/>
          <w:szCs w:val="24"/>
        </w:rPr>
        <w:t xml:space="preserve">, </w:t>
      </w:r>
      <w:bookmarkStart w:id="3" w:name="OLE_LINK5"/>
      <w:r w:rsidR="0094404A" w:rsidRPr="007D2DF7">
        <w:rPr>
          <w:rFonts w:ascii="Times New Roman" w:hAnsi="Times New Roman"/>
          <w:color w:val="000000"/>
          <w:sz w:val="24"/>
          <w:szCs w:val="24"/>
        </w:rPr>
        <w:t>путем направления уведомления по электронной почте, указанной арендатором в заявлении</w:t>
      </w:r>
      <w:bookmarkEnd w:id="3"/>
      <w:r w:rsidR="0094404A" w:rsidRPr="007D2DF7">
        <w:rPr>
          <w:rFonts w:ascii="Times New Roman" w:hAnsi="Times New Roman"/>
          <w:color w:val="000000"/>
          <w:sz w:val="24"/>
          <w:szCs w:val="24"/>
        </w:rPr>
        <w:t>.</w:t>
      </w:r>
    </w:p>
    <w:p w:rsidR="005F27A2" w:rsidRPr="007D2DF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5.2.</w:t>
      </w:r>
      <w:r w:rsidR="00453F88" w:rsidRPr="007D2DF7">
        <w:rPr>
          <w:rFonts w:ascii="Times New Roman" w:hAnsi="Times New Roman"/>
          <w:color w:val="000000"/>
          <w:sz w:val="24"/>
          <w:szCs w:val="24"/>
        </w:rPr>
        <w:t>5</w:t>
      </w:r>
      <w:r w:rsidRPr="007D2DF7">
        <w:rPr>
          <w:rFonts w:ascii="Times New Roman" w:hAnsi="Times New Roman"/>
          <w:color w:val="000000"/>
          <w:sz w:val="24"/>
          <w:szCs w:val="24"/>
        </w:rPr>
        <w:t>. Своевременно производить перерасчет арендной платы и своевременно и</w:t>
      </w:r>
      <w:r w:rsidR="0094404A" w:rsidRPr="007D2DF7">
        <w:rPr>
          <w:rFonts w:ascii="Times New Roman" w:hAnsi="Times New Roman"/>
          <w:color w:val="000000"/>
          <w:sz w:val="24"/>
          <w:szCs w:val="24"/>
        </w:rPr>
        <w:t xml:space="preserve">нформировать об этом Арендатора, </w:t>
      </w:r>
      <w:bookmarkStart w:id="4" w:name="OLE_LINK8"/>
      <w:r w:rsidR="0094404A" w:rsidRPr="007D2DF7">
        <w:rPr>
          <w:rFonts w:ascii="Times New Roman" w:hAnsi="Times New Roman"/>
          <w:color w:val="000000"/>
          <w:sz w:val="24"/>
          <w:szCs w:val="24"/>
        </w:rPr>
        <w:t>путем направления уведомления по электронной почте, указанной арендатором в заявлении.</w:t>
      </w:r>
      <w:bookmarkEnd w:id="4"/>
    </w:p>
    <w:p w:rsidR="003F1104" w:rsidRPr="007D2DF7" w:rsidRDefault="00C225B4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b/>
          <w:color w:val="000000"/>
          <w:sz w:val="24"/>
          <w:szCs w:val="24"/>
        </w:rPr>
        <w:t xml:space="preserve">5.3. Арендатор имеет право </w:t>
      </w:r>
      <w:r w:rsidRPr="007D2DF7">
        <w:rPr>
          <w:rFonts w:ascii="Times New Roman" w:hAnsi="Times New Roman"/>
          <w:color w:val="000000"/>
          <w:sz w:val="24"/>
          <w:szCs w:val="24"/>
        </w:rPr>
        <w:t>и</w:t>
      </w:r>
      <w:r w:rsidR="003F1104" w:rsidRPr="007D2DF7">
        <w:rPr>
          <w:rFonts w:ascii="Times New Roman" w:hAnsi="Times New Roman"/>
          <w:color w:val="000000"/>
          <w:sz w:val="24"/>
          <w:szCs w:val="24"/>
        </w:rPr>
        <w:t>спользовать Участок на условиях, установленных Договором.</w:t>
      </w:r>
    </w:p>
    <w:p w:rsidR="005F27A2" w:rsidRPr="007D2DF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D2DF7">
        <w:rPr>
          <w:rFonts w:ascii="Times New Roman" w:hAnsi="Times New Roman"/>
          <w:b/>
          <w:color w:val="000000"/>
          <w:sz w:val="24"/>
          <w:szCs w:val="24"/>
        </w:rPr>
        <w:t>5.4. Арендатор обязан:</w:t>
      </w:r>
    </w:p>
    <w:p w:rsidR="00940BFD" w:rsidRPr="007D2DF7" w:rsidRDefault="00940BFD" w:rsidP="00BA0667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5.4.1. Подписать Договор усиленной квалифицированной электронной подписью в течение тридцати календарных дней со дня направления проекта.</w:t>
      </w:r>
    </w:p>
    <w:p w:rsidR="005F27A2" w:rsidRPr="007D2DF7" w:rsidRDefault="005F27A2" w:rsidP="00BA0667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7D2DF7">
        <w:rPr>
          <w:rFonts w:ascii="Times New Roman" w:hAnsi="Times New Roman"/>
          <w:color w:val="000000"/>
          <w:sz w:val="24"/>
          <w:szCs w:val="24"/>
        </w:rPr>
        <w:t>2</w:t>
      </w:r>
      <w:r w:rsidRPr="007D2DF7">
        <w:rPr>
          <w:rFonts w:ascii="Times New Roman" w:hAnsi="Times New Roman"/>
          <w:color w:val="000000"/>
          <w:sz w:val="24"/>
          <w:szCs w:val="24"/>
        </w:rPr>
        <w:t>. Выполнять в полном объеме все условия Договора.</w:t>
      </w:r>
    </w:p>
    <w:p w:rsidR="005F27A2" w:rsidRPr="007D2DF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7D2DF7">
        <w:rPr>
          <w:rFonts w:ascii="Times New Roman" w:hAnsi="Times New Roman"/>
          <w:color w:val="000000"/>
          <w:sz w:val="24"/>
          <w:szCs w:val="24"/>
        </w:rPr>
        <w:t>3</w:t>
      </w:r>
      <w:r w:rsidRPr="007D2DF7">
        <w:rPr>
          <w:rFonts w:ascii="Times New Roman" w:hAnsi="Times New Roman"/>
          <w:color w:val="000000"/>
          <w:sz w:val="24"/>
          <w:szCs w:val="24"/>
        </w:rPr>
        <w:t>. Использовать Участок в соответствии с видом разрешенного использования. Изменение вида разрешенног</w:t>
      </w:r>
      <w:r w:rsidR="0094404A" w:rsidRPr="007D2DF7">
        <w:rPr>
          <w:rFonts w:ascii="Times New Roman" w:hAnsi="Times New Roman"/>
          <w:color w:val="000000"/>
          <w:sz w:val="24"/>
          <w:szCs w:val="24"/>
        </w:rPr>
        <w:t xml:space="preserve">о использования не допускается, </w:t>
      </w:r>
      <w:bookmarkStart w:id="5" w:name="OLE_LINK12"/>
      <w:bookmarkStart w:id="6" w:name="OLE_LINK11"/>
      <w:bookmarkStart w:id="7" w:name="OLE_LINK31"/>
      <w:r w:rsidR="0094404A" w:rsidRPr="007D2DF7">
        <w:rPr>
          <w:rFonts w:ascii="Times New Roman" w:hAnsi="Times New Roman"/>
          <w:color w:val="000000"/>
          <w:sz w:val="24"/>
          <w:szCs w:val="24"/>
        </w:rPr>
        <w:t>за исключением случаев приведения в соответствие с правилами землепользования и застройки поселения.</w:t>
      </w:r>
      <w:bookmarkEnd w:id="5"/>
      <w:bookmarkEnd w:id="6"/>
      <w:bookmarkEnd w:id="7"/>
    </w:p>
    <w:p w:rsidR="005F27A2" w:rsidRPr="007D2DF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7D2DF7">
        <w:rPr>
          <w:rFonts w:ascii="Times New Roman" w:hAnsi="Times New Roman"/>
          <w:color w:val="000000"/>
          <w:sz w:val="24"/>
          <w:szCs w:val="24"/>
        </w:rPr>
        <w:t>4</w:t>
      </w:r>
      <w:r w:rsidRPr="007D2DF7">
        <w:rPr>
          <w:rFonts w:ascii="Times New Roman" w:hAnsi="Times New Roman"/>
          <w:color w:val="000000"/>
          <w:sz w:val="24"/>
          <w:szCs w:val="24"/>
        </w:rPr>
        <w:t>. Уплачивать в размере и на условиях, установленных Договором, арендную плату.</w:t>
      </w:r>
    </w:p>
    <w:p w:rsidR="005C1A59" w:rsidRPr="007D2DF7" w:rsidRDefault="005C1A5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7D2DF7">
        <w:rPr>
          <w:rFonts w:ascii="Times New Roman" w:hAnsi="Times New Roman"/>
          <w:color w:val="000000"/>
          <w:sz w:val="24"/>
          <w:szCs w:val="24"/>
        </w:rPr>
        <w:t>5</w:t>
      </w:r>
      <w:r w:rsidRPr="007D2DF7">
        <w:rPr>
          <w:rFonts w:ascii="Times New Roman" w:hAnsi="Times New Roman"/>
          <w:color w:val="000000"/>
          <w:sz w:val="24"/>
          <w:szCs w:val="24"/>
        </w:rPr>
        <w:t>. Обеспечить Арендодателю (его законным представителям), представителям органов государственного земельного надзора, органов муниципального земельного контроля доступ на Участок по их требованию.</w:t>
      </w:r>
    </w:p>
    <w:p w:rsidR="00E626B4" w:rsidRPr="007D2DF7" w:rsidRDefault="00E626B4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8" w:name="OLE_LINK2"/>
      <w:bookmarkStart w:id="9" w:name="OLE_LINK1"/>
      <w:r w:rsidRPr="007D2DF7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7D2DF7">
        <w:rPr>
          <w:rFonts w:ascii="Times New Roman" w:hAnsi="Times New Roman"/>
          <w:color w:val="000000"/>
          <w:sz w:val="24"/>
          <w:szCs w:val="24"/>
        </w:rPr>
        <w:t>6</w:t>
      </w:r>
      <w:r w:rsidRPr="007D2DF7">
        <w:rPr>
          <w:rFonts w:ascii="Times New Roman" w:hAnsi="Times New Roman"/>
          <w:color w:val="000000"/>
          <w:sz w:val="24"/>
          <w:szCs w:val="24"/>
        </w:rPr>
        <w:t xml:space="preserve">. </w:t>
      </w:r>
      <w:bookmarkEnd w:id="8"/>
      <w:bookmarkEnd w:id="9"/>
      <w:r w:rsidRPr="007D2DF7">
        <w:rPr>
          <w:rFonts w:ascii="Times New Roman" w:hAnsi="Times New Roman"/>
          <w:color w:val="000000"/>
          <w:sz w:val="24"/>
          <w:szCs w:val="24"/>
        </w:rPr>
        <w:t>Обеспечить доступ представителей собственника линейного объекта или представителей организации  осуществляющей эксплуатацию линейного объекта, в случае если земельный участок, находящийся в  государственной или муниципальной собственности полностью или частично расположен в охранной зоне,  установленной в отношении линейного объекта.</w:t>
      </w:r>
    </w:p>
    <w:p w:rsidR="005E2199" w:rsidRPr="007D2DF7" w:rsidRDefault="005E2199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5.4.</w:t>
      </w:r>
      <w:r w:rsidR="00940BFD" w:rsidRPr="007D2DF7">
        <w:rPr>
          <w:rFonts w:ascii="Times New Roman" w:hAnsi="Times New Roman"/>
          <w:color w:val="000000"/>
          <w:sz w:val="24"/>
          <w:szCs w:val="24"/>
        </w:rPr>
        <w:t>7</w:t>
      </w:r>
      <w:r w:rsidRPr="007D2DF7">
        <w:rPr>
          <w:rFonts w:ascii="Times New Roman" w:hAnsi="Times New Roman"/>
          <w:color w:val="000000"/>
          <w:sz w:val="24"/>
          <w:szCs w:val="24"/>
        </w:rPr>
        <w:t>. Соблюдать и выполнять требования пожарной безопасности, изложенные в разделе X постановления Правительства РФ от 16.09.2020 г. № 1479 «</w:t>
      </w:r>
      <w:bookmarkStart w:id="10" w:name="OLE_LINK33"/>
      <w:bookmarkStart w:id="11" w:name="OLE_LINK15"/>
      <w:bookmarkStart w:id="12" w:name="OLE_LINK14"/>
      <w:bookmarkStart w:id="13" w:name="OLE_LINK13"/>
      <w:r w:rsidR="0094404A" w:rsidRPr="007D2DF7">
        <w:rPr>
          <w:rFonts w:ascii="Times New Roman" w:hAnsi="Times New Roman"/>
          <w:color w:val="000000"/>
          <w:sz w:val="24"/>
          <w:szCs w:val="24"/>
        </w:rPr>
        <w:t>Об утверждении Правил противопожарного режима в Российской Федерации</w:t>
      </w:r>
      <w:bookmarkEnd w:id="10"/>
      <w:bookmarkEnd w:id="11"/>
      <w:bookmarkEnd w:id="12"/>
      <w:bookmarkEnd w:id="13"/>
      <w:r w:rsidRPr="007D2DF7">
        <w:rPr>
          <w:rFonts w:ascii="Times New Roman" w:hAnsi="Times New Roman"/>
          <w:color w:val="000000"/>
          <w:sz w:val="24"/>
          <w:szCs w:val="24"/>
        </w:rPr>
        <w:t>». В случае возникновения пожара принять меры по локализации пожара (возгорания).</w:t>
      </w:r>
    </w:p>
    <w:p w:rsidR="00A1796A" w:rsidRPr="007D2DF7" w:rsidRDefault="00A1796A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>5.4.</w:t>
      </w:r>
      <w:r w:rsidR="00940BFD" w:rsidRPr="007D2DF7">
        <w:rPr>
          <w:rFonts w:ascii="Times New Roman" w:hAnsi="Times New Roman"/>
          <w:color w:val="000000"/>
          <w:sz w:val="24"/>
          <w:szCs w:val="24"/>
          <w:lang w:eastAsia="ru-RU"/>
        </w:rPr>
        <w:t>8</w:t>
      </w: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Письменно сообщить Арендодателю не </w:t>
      </w:r>
      <w:proofErr w:type="gramStart"/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>позднее</w:t>
      </w:r>
      <w:proofErr w:type="gramEnd"/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A1796A" w:rsidRPr="007D2DF7" w:rsidRDefault="00A1796A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>5.4.</w:t>
      </w:r>
      <w:r w:rsidR="00940BFD" w:rsidRPr="007D2DF7">
        <w:rPr>
          <w:rFonts w:ascii="Times New Roman" w:hAnsi="Times New Roman"/>
          <w:color w:val="000000"/>
          <w:sz w:val="24"/>
          <w:szCs w:val="24"/>
          <w:lang w:eastAsia="ru-RU"/>
        </w:rPr>
        <w:t>9</w:t>
      </w: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8A6378" w:rsidRPr="007D2DF7" w:rsidRDefault="00A1796A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5.4.</w:t>
      </w:r>
      <w:r w:rsidR="00940BFD" w:rsidRPr="007D2DF7">
        <w:rPr>
          <w:rFonts w:ascii="Times New Roman" w:hAnsi="Times New Roman"/>
          <w:color w:val="000000"/>
          <w:sz w:val="24"/>
          <w:szCs w:val="24"/>
          <w:lang w:eastAsia="ru-RU"/>
        </w:rPr>
        <w:t>10</w:t>
      </w: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>. Письменно в десятидневный срок уведомить Арендодателя об изменении своих реквизитов и местонахождении (проживания - для физических лиц).</w:t>
      </w:r>
    </w:p>
    <w:p w:rsidR="00C225B4" w:rsidRPr="007D2DF7" w:rsidRDefault="005F27A2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D2DF7">
        <w:rPr>
          <w:rFonts w:ascii="Times New Roman" w:hAnsi="Times New Roman"/>
          <w:b/>
          <w:color w:val="000000"/>
          <w:sz w:val="24"/>
          <w:szCs w:val="24"/>
        </w:rPr>
        <w:t>5.5. Арендатор не вправе</w:t>
      </w:r>
      <w:r w:rsidR="00C225B4" w:rsidRPr="007D2DF7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C225B4" w:rsidRPr="007D2DF7" w:rsidRDefault="00C225B4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5.5.1. Передавать Участок в субаренду в пределах срока действия Договора.</w:t>
      </w:r>
    </w:p>
    <w:p w:rsidR="00C225B4" w:rsidRPr="007D2DF7" w:rsidRDefault="00C225B4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5.5.2. Передавать свои права и обязанности по Договору третьему лицу в пределах срока действия Договора.</w:t>
      </w:r>
    </w:p>
    <w:p w:rsidR="00C225B4" w:rsidRPr="007D2DF7" w:rsidRDefault="00C225B4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5.5.3. Уступать права и осуществлять перевод долга по обязательствам, возникшим из настоящего Договора.</w:t>
      </w:r>
    </w:p>
    <w:p w:rsidR="005F27A2" w:rsidRPr="007D2DF7" w:rsidRDefault="00C225B4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 xml:space="preserve">5.5.4. </w:t>
      </w:r>
      <w:r w:rsidR="003F1104" w:rsidRPr="007D2DF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2DF7">
        <w:rPr>
          <w:rFonts w:ascii="Times New Roman" w:hAnsi="Times New Roman"/>
          <w:color w:val="000000"/>
          <w:sz w:val="24"/>
          <w:szCs w:val="24"/>
        </w:rPr>
        <w:t>О</w:t>
      </w:r>
      <w:r w:rsidR="003F1104" w:rsidRPr="007D2DF7">
        <w:rPr>
          <w:rFonts w:ascii="Times New Roman" w:hAnsi="Times New Roman"/>
          <w:color w:val="000000"/>
          <w:sz w:val="24"/>
          <w:szCs w:val="24"/>
        </w:rPr>
        <w:t>существлять раздел (объединение) земельного участка.</w:t>
      </w:r>
    </w:p>
    <w:p w:rsidR="000D05B6" w:rsidRPr="007D2DF7" w:rsidRDefault="000D05B6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5.6. Арендатор земельного участка не имеет преимущественного права на заключение на новый срок договора аренды такого земельного участка без проведения торгов.</w:t>
      </w:r>
    </w:p>
    <w:p w:rsidR="005F27A2" w:rsidRPr="007D2DF7" w:rsidRDefault="005F27A2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5.</w:t>
      </w:r>
      <w:r w:rsidR="000D05B6" w:rsidRPr="007D2DF7">
        <w:rPr>
          <w:rFonts w:ascii="Times New Roman" w:hAnsi="Times New Roman"/>
          <w:color w:val="000000"/>
          <w:sz w:val="24"/>
          <w:szCs w:val="24"/>
        </w:rPr>
        <w:t>7</w:t>
      </w:r>
      <w:r w:rsidRPr="007D2DF7">
        <w:rPr>
          <w:rFonts w:ascii="Times New Roman" w:hAnsi="Times New Roman"/>
          <w:color w:val="000000"/>
          <w:sz w:val="24"/>
          <w:szCs w:val="24"/>
        </w:rPr>
        <w:t xml:space="preserve">. Арендодатель и Арендатор имеют иные права и </w:t>
      </w:r>
      <w:proofErr w:type="gramStart"/>
      <w:r w:rsidRPr="007D2DF7">
        <w:rPr>
          <w:rFonts w:ascii="Times New Roman" w:hAnsi="Times New Roman"/>
          <w:color w:val="000000"/>
          <w:sz w:val="24"/>
          <w:szCs w:val="24"/>
        </w:rPr>
        <w:t>несут иные обязанности</w:t>
      </w:r>
      <w:proofErr w:type="gramEnd"/>
      <w:r w:rsidRPr="007D2DF7">
        <w:rPr>
          <w:rFonts w:ascii="Times New Roman" w:hAnsi="Times New Roman"/>
          <w:color w:val="000000"/>
          <w:sz w:val="24"/>
          <w:szCs w:val="24"/>
        </w:rPr>
        <w:t>, установленные законодательством Российской Федерации.</w:t>
      </w:r>
    </w:p>
    <w:p w:rsidR="00FE2879" w:rsidRPr="007D2DF7" w:rsidRDefault="00FE2879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7D2DF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6. Ответственность Сторон</w:t>
      </w:r>
    </w:p>
    <w:p w:rsidR="00FE2879" w:rsidRPr="007D2DF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23F40" w:rsidRPr="007D2DF7" w:rsidRDefault="00B23F40" w:rsidP="00BA0667">
      <w:pPr>
        <w:widowControl w:val="0"/>
        <w:tabs>
          <w:tab w:val="left" w:pos="411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2DF7">
        <w:rPr>
          <w:rFonts w:ascii="Times New Roman" w:hAnsi="Times New Roman"/>
          <w:sz w:val="24"/>
          <w:szCs w:val="24"/>
          <w:lang w:eastAsia="ru-RU"/>
        </w:rPr>
        <w:t>6.1. За нарушение условий Договора Стороны несут ответственность, предусмотренную законодательством Российской Федерации.</w:t>
      </w:r>
    </w:p>
    <w:p w:rsidR="00B23F40" w:rsidRPr="007D2DF7" w:rsidRDefault="00B23F40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2DF7">
        <w:rPr>
          <w:rFonts w:ascii="Times New Roman" w:hAnsi="Times New Roman"/>
          <w:sz w:val="24"/>
          <w:szCs w:val="24"/>
          <w:lang w:eastAsia="ru-RU"/>
        </w:rPr>
        <w:t xml:space="preserve">6.2. </w:t>
      </w:r>
      <w:bookmarkStart w:id="14" w:name="OLE_LINK20"/>
      <w:r w:rsidRPr="007D2DF7">
        <w:rPr>
          <w:rFonts w:ascii="Times New Roman" w:hAnsi="Times New Roman"/>
          <w:sz w:val="24"/>
          <w:szCs w:val="24"/>
          <w:lang w:eastAsia="ru-RU"/>
        </w:rPr>
        <w:t xml:space="preserve">За нарушение срока внесения арендной платы по Договору Арендатор выплачивает Арендодателю пени из расчета 1/300 действующей ключевой ставки Банка России, от суммы невнесенной арендной платы за каждый календарный день просрочки. </w:t>
      </w:r>
    </w:p>
    <w:p w:rsidR="00B23F40" w:rsidRPr="007D2DF7" w:rsidRDefault="00B23F40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7D2DF7">
        <w:rPr>
          <w:rFonts w:ascii="Times New Roman" w:hAnsi="Times New Roman"/>
          <w:sz w:val="24"/>
          <w:szCs w:val="24"/>
          <w:lang w:eastAsia="ru-RU"/>
        </w:rPr>
        <w:t xml:space="preserve">Пени перечисляются на банковские реквизиты, указанные в п. 3.2 Договора на                                       КБК 914 1 16 07090 05 0000 140 (Иные штрафы, неустойки, пени, уплаченные в соответствии с законом, в случае неисполнения или ненадлежащего исполнения обязательств перед муниципальным органом (муниципальным казанным учреждением) муниципального района. </w:t>
      </w:r>
      <w:bookmarkStart w:id="15" w:name="OLE_LINK19"/>
      <w:bookmarkStart w:id="16" w:name="OLE_LINK18"/>
      <w:bookmarkStart w:id="17" w:name="OLE_LINK17"/>
      <w:bookmarkStart w:id="18" w:name="OLE_LINK16"/>
      <w:proofErr w:type="gramEnd"/>
    </w:p>
    <w:p w:rsidR="00B23F40" w:rsidRPr="007D2DF7" w:rsidRDefault="00B23F40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2DF7">
        <w:rPr>
          <w:rFonts w:ascii="Times New Roman" w:hAnsi="Times New Roman"/>
          <w:sz w:val="24"/>
          <w:szCs w:val="24"/>
          <w:lang w:eastAsia="ru-RU"/>
        </w:rPr>
        <w:t>Направление Арендодателем требования об оплате арендной платы по электронной почте, указанной арендатором в заявлении, признается юридически значимым фактом.</w:t>
      </w:r>
      <w:bookmarkEnd w:id="14"/>
      <w:bookmarkEnd w:id="15"/>
      <w:bookmarkEnd w:id="16"/>
      <w:bookmarkEnd w:id="17"/>
      <w:bookmarkEnd w:id="18"/>
    </w:p>
    <w:p w:rsidR="00BA0667" w:rsidRPr="00A3225B" w:rsidRDefault="00B23F40" w:rsidP="00A3225B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2DF7">
        <w:rPr>
          <w:rFonts w:ascii="Times New Roman" w:hAnsi="Times New Roman"/>
          <w:sz w:val="24"/>
          <w:szCs w:val="24"/>
          <w:lang w:eastAsia="ru-RU"/>
        </w:rPr>
        <w:t>6.3.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A0667" w:rsidRPr="007D2DF7" w:rsidRDefault="00BA0667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E2879" w:rsidRPr="007D2DF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7. Изменение, расторжение и прекращение Договора</w:t>
      </w:r>
    </w:p>
    <w:p w:rsidR="00FE2879" w:rsidRPr="007D2DF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F27A2" w:rsidRPr="007D2DF7" w:rsidRDefault="005F27A2" w:rsidP="00BA0667">
      <w:pPr>
        <w:widowControl w:val="0"/>
        <w:tabs>
          <w:tab w:val="left" w:pos="435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7.1. Все изменения и (или) дополнения к Договору оформляются Сторонами в письменной форме.</w:t>
      </w:r>
    </w:p>
    <w:p w:rsidR="005F27A2" w:rsidRPr="007D2DF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 xml:space="preserve">7.2. </w:t>
      </w:r>
      <w:proofErr w:type="gramStart"/>
      <w:r w:rsidRPr="007D2DF7">
        <w:rPr>
          <w:rFonts w:ascii="Times New Roman" w:hAnsi="Times New Roman"/>
          <w:color w:val="000000"/>
          <w:sz w:val="24"/>
          <w:szCs w:val="24"/>
        </w:rPr>
        <w:t>Договор</w:t>
      </w:r>
      <w:proofErr w:type="gramEnd"/>
      <w:r w:rsidRPr="007D2DF7">
        <w:rPr>
          <w:rFonts w:ascii="Times New Roman" w:hAnsi="Times New Roman"/>
          <w:color w:val="000000"/>
          <w:sz w:val="24"/>
          <w:szCs w:val="24"/>
        </w:rPr>
        <w:t xml:space="preserve"> может быть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</w:t>
      </w:r>
      <w:r w:rsidR="00A1796A"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пункте 5.1.1.</w:t>
      </w:r>
      <w:r w:rsidR="0094404A"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bookmarkStart w:id="19" w:name="OLE_LINK25"/>
      <w:bookmarkStart w:id="20" w:name="OLE_LINK22"/>
      <w:bookmarkStart w:id="21" w:name="OLE_LINK21"/>
      <w:r w:rsidR="0094404A" w:rsidRPr="007D2DF7">
        <w:rPr>
          <w:rFonts w:ascii="Times New Roman" w:hAnsi="Times New Roman"/>
          <w:color w:val="000000"/>
          <w:sz w:val="24"/>
          <w:szCs w:val="24"/>
        </w:rPr>
        <w:t>Направление Арендодателем в рамках досудебного порядка в соответствии с п. 2  ст. 452 Гражданского кодекса РФ соглашения о расторжении договора или уведомления о прекращении арендных отношений, в случае, установленном п. 2 ст. 610 Гражданского кодекса РФ, по электронной почте, указанной арендатором в заявлении, признается юридически значимым фактом.</w:t>
      </w:r>
      <w:bookmarkEnd w:id="19"/>
      <w:bookmarkEnd w:id="20"/>
      <w:bookmarkEnd w:id="21"/>
    </w:p>
    <w:p w:rsidR="00422C2D" w:rsidRDefault="00490CCE" w:rsidP="00A3225B">
      <w:pPr>
        <w:widowControl w:val="0"/>
        <w:tabs>
          <w:tab w:val="left" w:pos="435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 w:rsidRPr="007D2DF7">
        <w:rPr>
          <w:rFonts w:ascii="Times New Roman" w:hAnsi="Times New Roman"/>
          <w:color w:val="000000"/>
          <w:sz w:val="24"/>
          <w:szCs w:val="24"/>
        </w:rPr>
        <w:t>7.</w:t>
      </w:r>
      <w:r w:rsidR="00C225B4" w:rsidRPr="007D2DF7">
        <w:rPr>
          <w:rFonts w:ascii="Times New Roman" w:hAnsi="Times New Roman"/>
          <w:color w:val="000000"/>
          <w:sz w:val="24"/>
          <w:szCs w:val="24"/>
        </w:rPr>
        <w:t>3</w:t>
      </w:r>
      <w:r w:rsidR="005F27A2" w:rsidRPr="007D2DF7">
        <w:rPr>
          <w:rFonts w:ascii="Times New Roman" w:hAnsi="Times New Roman"/>
          <w:color w:val="000000"/>
          <w:sz w:val="24"/>
          <w:szCs w:val="24"/>
        </w:rPr>
        <w:t>. При прекращении Договора Арендатор обязан вернуть Арендодателю Участок в надлежащем состоянии.</w:t>
      </w:r>
    </w:p>
    <w:p w:rsidR="00A3225B" w:rsidRPr="00A3225B" w:rsidRDefault="00A3225B" w:rsidP="00A3225B">
      <w:pPr>
        <w:widowControl w:val="0"/>
        <w:tabs>
          <w:tab w:val="left" w:pos="435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2879" w:rsidRPr="007D2DF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8. Рассмотрение и урегулирование споров</w:t>
      </w:r>
    </w:p>
    <w:p w:rsidR="00FE2879" w:rsidRPr="007D2DF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E2879" w:rsidRPr="007D2DF7" w:rsidRDefault="00FE2879" w:rsidP="00BA0667">
      <w:pPr>
        <w:widowControl w:val="0"/>
        <w:tabs>
          <w:tab w:val="left" w:pos="435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>8.1. Все споры между Сторонами по Договору, разрешаются в судебном порядке по месту нахождения земельного участка.</w:t>
      </w:r>
    </w:p>
    <w:p w:rsidR="0046789F" w:rsidRPr="007D2DF7" w:rsidRDefault="0046789F" w:rsidP="00BA06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E2879" w:rsidRPr="007D2DF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7D2DF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9. Особые условия Договора</w:t>
      </w:r>
    </w:p>
    <w:p w:rsidR="00FE2879" w:rsidRPr="007D2DF7" w:rsidRDefault="00FE2879" w:rsidP="00BA06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F27A2" w:rsidRPr="007D2DF7" w:rsidRDefault="005F27A2" w:rsidP="00BA0667">
      <w:pPr>
        <w:widowControl w:val="0"/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2" w:name="OLE_LINK29"/>
      <w:bookmarkStart w:id="23" w:name="OLE_LINK30"/>
      <w:r w:rsidRPr="007D2DF7">
        <w:rPr>
          <w:rFonts w:ascii="Times New Roman" w:hAnsi="Times New Roman"/>
          <w:color w:val="000000"/>
          <w:sz w:val="24"/>
          <w:szCs w:val="24"/>
        </w:rPr>
        <w:t>9.1. Договор имеет силу передаточного акта.</w:t>
      </w:r>
    </w:p>
    <w:p w:rsidR="00230E9C" w:rsidRPr="007D2DF7" w:rsidRDefault="005C1A59" w:rsidP="00BA0667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24" w:name="OLE_LINK7"/>
      <w:bookmarkEnd w:id="22"/>
      <w:bookmarkEnd w:id="23"/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>9.</w:t>
      </w:r>
      <w:r w:rsidR="004C0D79" w:rsidRPr="007D2DF7"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  <w:r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bookmarkEnd w:id="24"/>
      <w:r w:rsidR="00230E9C" w:rsidRPr="007D2DF7">
        <w:rPr>
          <w:rFonts w:ascii="Times New Roman" w:hAnsi="Times New Roman"/>
          <w:color w:val="000000"/>
          <w:sz w:val="24"/>
          <w:szCs w:val="24"/>
        </w:rPr>
        <w:t xml:space="preserve">Договор составлен в </w:t>
      </w:r>
      <w:r w:rsidR="00940BFD" w:rsidRPr="007D2DF7">
        <w:rPr>
          <w:rFonts w:ascii="Times New Roman" w:hAnsi="Times New Roman"/>
          <w:color w:val="000000"/>
          <w:sz w:val="24"/>
          <w:szCs w:val="24"/>
        </w:rPr>
        <w:t>одном</w:t>
      </w:r>
      <w:r w:rsidR="00230E9C" w:rsidRPr="007D2DF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экземпляр</w:t>
      </w:r>
      <w:r w:rsidR="00940BFD" w:rsidRPr="007D2DF7">
        <w:rPr>
          <w:rFonts w:ascii="Times New Roman" w:hAnsi="Times New Roman"/>
          <w:color w:val="000000"/>
          <w:sz w:val="24"/>
          <w:szCs w:val="24"/>
          <w:lang w:eastAsia="ru-RU"/>
        </w:rPr>
        <w:t>е и подписан</w:t>
      </w:r>
      <w:r w:rsidR="00940BFD" w:rsidRPr="007D2DF7">
        <w:rPr>
          <w:rFonts w:ascii="Times New Roman" w:hAnsi="Times New Roman"/>
          <w:color w:val="000000"/>
          <w:sz w:val="24"/>
          <w:szCs w:val="24"/>
        </w:rPr>
        <w:t xml:space="preserve"> усиленной квалифицированной электронной подписью Сторон.</w:t>
      </w:r>
    </w:p>
    <w:p w:rsidR="00494C56" w:rsidRPr="007D2DF7" w:rsidRDefault="00494C56" w:rsidP="00BA0667">
      <w:pPr>
        <w:keepNext/>
        <w:widowControl w:val="0"/>
        <w:tabs>
          <w:tab w:val="righ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050F" w:rsidRDefault="00BB050F" w:rsidP="00BA066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B050F" w:rsidRDefault="00BB050F" w:rsidP="00BA066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B050F" w:rsidRDefault="00BB050F" w:rsidP="00BA066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B050F" w:rsidRDefault="00BB050F" w:rsidP="00BA066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B050F" w:rsidRDefault="00BB050F" w:rsidP="00BA066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B050F" w:rsidRDefault="00BB050F" w:rsidP="00BA066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B050F" w:rsidRDefault="00BB050F" w:rsidP="00BA066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94C56" w:rsidRPr="007D2DF7" w:rsidRDefault="0013155C" w:rsidP="00BA066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7D2DF7">
        <w:rPr>
          <w:rFonts w:ascii="Times New Roman" w:hAnsi="Times New Roman"/>
          <w:b/>
          <w:bCs/>
          <w:sz w:val="24"/>
          <w:szCs w:val="24"/>
        </w:rPr>
        <w:t>10. Юридические адреса и реквизиты Сторон:</w:t>
      </w:r>
    </w:p>
    <w:p w:rsidR="0013155C" w:rsidRPr="007D2DF7" w:rsidRDefault="0013155C" w:rsidP="00BA066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Arial" w:hAnsi="Times New Roman"/>
          <w:kern w:val="1"/>
          <w:sz w:val="24"/>
          <w:szCs w:val="24"/>
          <w:lang w:eastAsia="ar-SA"/>
        </w:rPr>
      </w:pPr>
    </w:p>
    <w:tbl>
      <w:tblPr>
        <w:tblW w:w="0" w:type="auto"/>
        <w:tblInd w:w="15" w:type="dxa"/>
        <w:tblLayout w:type="fixed"/>
        <w:tblLook w:val="04A0"/>
      </w:tblPr>
      <w:tblGrid>
        <w:gridCol w:w="5103"/>
        <w:gridCol w:w="5062"/>
      </w:tblGrid>
      <w:tr w:rsidR="004220B9" w:rsidRPr="007D2DF7" w:rsidTr="003F4E22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7D2DF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2DF7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C36850" w:rsidRPr="007D2DF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Арендодатель</w:t>
            </w:r>
            <w:r w:rsidRPr="007D2DF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7D2DF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F7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C36850" w:rsidRPr="007D2DF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Арендатор</w:t>
            </w:r>
            <w:r w:rsidRPr="007D2DF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4220B9" w:rsidRPr="007D2DF7" w:rsidTr="003F4E22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7D2DF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ИНН: </w:t>
            </w:r>
            <w:r w:rsidR="00A1796A" w:rsidRPr="007D2DF7">
              <w:rPr>
                <w:rFonts w:ascii="Times New Roman" w:hAnsi="Times New Roman"/>
                <w:color w:val="000000"/>
                <w:sz w:val="24"/>
                <w:szCs w:val="24"/>
              </w:rPr>
              <w:t>6102003080</w:t>
            </w:r>
            <w:r w:rsidRPr="007D2DF7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КПП: </w:t>
            </w:r>
            <w:r w:rsidR="00A1796A" w:rsidRPr="007D2DF7">
              <w:rPr>
                <w:rFonts w:ascii="Times New Roman" w:hAnsi="Times New Roman"/>
                <w:color w:val="000000"/>
                <w:sz w:val="24"/>
                <w:szCs w:val="24"/>
              </w:rPr>
              <w:t>610201001</w:t>
            </w:r>
            <w:r w:rsidRPr="007D2DF7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ОГРН: </w:t>
            </w:r>
            <w:r w:rsidR="00A1796A" w:rsidRPr="007D2DF7">
              <w:rPr>
                <w:rFonts w:ascii="Times New Roman" w:hAnsi="Times New Roman"/>
                <w:color w:val="000000"/>
                <w:sz w:val="24"/>
                <w:szCs w:val="24"/>
              </w:rPr>
              <w:t>1026100663984</w:t>
            </w:r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7D2DF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20B9" w:rsidRPr="007D2DF7" w:rsidRDefault="00A1796A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220B9" w:rsidRPr="007D2DF7" w:rsidRDefault="00A1796A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220B9" w:rsidRPr="007D2DF7" w:rsidTr="003F4E22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7D2DF7" w:rsidRDefault="00A1796A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F7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имущественным и земельным отношениям Администрации Аксайского района</w:t>
            </w:r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7D2DF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220B9" w:rsidRPr="007D2DF7" w:rsidTr="003F4E22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220B9" w:rsidRPr="007D2DF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7D2D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Адрес: </w:t>
            </w:r>
            <w:r w:rsidR="00A1796A" w:rsidRPr="007D2DF7">
              <w:rPr>
                <w:rFonts w:ascii="Times New Roman" w:hAnsi="Times New Roman"/>
                <w:color w:val="000000"/>
                <w:sz w:val="24"/>
                <w:szCs w:val="24"/>
              </w:rPr>
              <w:t>346720</w:t>
            </w:r>
            <w:r w:rsidRPr="007D2D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A1796A" w:rsidRPr="007D2DF7">
              <w:rPr>
                <w:rFonts w:ascii="Times New Roman" w:hAnsi="Times New Roman"/>
                <w:color w:val="000000"/>
                <w:sz w:val="24"/>
                <w:szCs w:val="24"/>
              </w:rPr>
              <w:t>Ростовская область, Аксайский район</w:t>
            </w:r>
            <w:r w:rsidRPr="007D2D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A1796A" w:rsidRPr="007D2DF7">
              <w:rPr>
                <w:rFonts w:ascii="Times New Roman" w:hAnsi="Times New Roman"/>
                <w:color w:val="000000"/>
                <w:sz w:val="24"/>
                <w:szCs w:val="24"/>
              </w:rPr>
              <w:t>г. Аксай</w:t>
            </w:r>
            <w:r w:rsidRPr="007D2D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A1796A" w:rsidRPr="007D2DF7">
              <w:rPr>
                <w:rFonts w:ascii="Times New Roman" w:hAnsi="Times New Roman"/>
                <w:color w:val="000000"/>
                <w:sz w:val="24"/>
                <w:szCs w:val="24"/>
              </w:rPr>
              <w:t>пер. Спортивный, д. 1</w:t>
            </w:r>
            <w:r w:rsidR="0013155C" w:rsidRPr="007D2DF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br/>
            </w:r>
            <w:r w:rsidRPr="007D2DF7">
              <w:rPr>
                <w:rFonts w:ascii="Times New Roman" w:hAnsi="Times New Roman"/>
                <w:color w:val="000000"/>
                <w:sz w:val="24"/>
                <w:szCs w:val="24"/>
              </w:rPr>
              <w:t>телефон</w:t>
            </w:r>
            <w:r w:rsidRPr="007D2DF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: </w:t>
            </w:r>
            <w:r w:rsidR="00422C2D" w:rsidRPr="007D2DF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5-81-72, 5-23-69</w:t>
            </w:r>
            <w:r w:rsidR="00A1796A" w:rsidRPr="007D2DF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5-58-17 </w:t>
            </w:r>
            <w:proofErr w:type="gramEnd"/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6789F" w:rsidRPr="007D2DF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2D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Адрес: </w:t>
            </w:r>
          </w:p>
          <w:p w:rsidR="004220B9" w:rsidRPr="007D2DF7" w:rsidRDefault="004220B9" w:rsidP="00BA0667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4C56" w:rsidRPr="007D2DF7" w:rsidRDefault="00494C56" w:rsidP="00BA06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4C56" w:rsidRPr="007D2DF7" w:rsidRDefault="0013155C" w:rsidP="00BA0667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2DF7">
        <w:rPr>
          <w:rFonts w:ascii="Times New Roman" w:hAnsi="Times New Roman" w:cs="Times New Roman"/>
          <w:b/>
          <w:sz w:val="24"/>
          <w:szCs w:val="24"/>
        </w:rPr>
        <w:t>11</w:t>
      </w:r>
      <w:r w:rsidR="003543F8" w:rsidRPr="007D2DF7">
        <w:rPr>
          <w:rFonts w:ascii="Times New Roman" w:hAnsi="Times New Roman" w:cs="Times New Roman"/>
          <w:b/>
          <w:sz w:val="24"/>
          <w:szCs w:val="24"/>
        </w:rPr>
        <w:t>. Подписи сторон</w:t>
      </w:r>
      <w:r w:rsidR="00494C56" w:rsidRPr="007D2DF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0" w:type="auto"/>
        <w:tblLook w:val="04A0"/>
      </w:tblPr>
      <w:tblGrid>
        <w:gridCol w:w="5266"/>
        <w:gridCol w:w="5298"/>
      </w:tblGrid>
      <w:tr w:rsidR="004220B9" w:rsidRPr="007D2DF7" w:rsidTr="001105E5">
        <w:tc>
          <w:tcPr>
            <w:tcW w:w="5352" w:type="dxa"/>
            <w:shd w:val="clear" w:color="auto" w:fill="auto"/>
          </w:tcPr>
          <w:p w:rsidR="009029CB" w:rsidRPr="007D2DF7" w:rsidRDefault="009029CB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220B9" w:rsidRPr="007D2DF7" w:rsidRDefault="0013155C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2DF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Арендодатель</w:t>
            </w:r>
            <w:r w:rsidR="004220B9" w:rsidRPr="007D2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4220B9" w:rsidRPr="007D2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13155C" w:rsidRPr="007D2DF7" w:rsidRDefault="00A1796A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D2DF7"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Председатель</w:t>
            </w:r>
          </w:p>
        </w:tc>
        <w:tc>
          <w:tcPr>
            <w:tcW w:w="5352" w:type="dxa"/>
            <w:shd w:val="clear" w:color="auto" w:fill="auto"/>
          </w:tcPr>
          <w:p w:rsidR="009029CB" w:rsidRPr="007D2DF7" w:rsidRDefault="009029CB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22C2D" w:rsidRPr="007D2DF7" w:rsidRDefault="0013155C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D2DF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Арендатор</w:t>
            </w:r>
            <w:r w:rsidR="004220B9" w:rsidRPr="007D2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4220B9" w:rsidRPr="007D2DF7" w:rsidRDefault="004220B9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20B9" w:rsidRPr="007D2DF7" w:rsidRDefault="00A1796A" w:rsidP="00BA066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2D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54097" w:rsidRPr="007D2DF7" w:rsidTr="001105E5">
        <w:tc>
          <w:tcPr>
            <w:tcW w:w="5352" w:type="dxa"/>
            <w:shd w:val="clear" w:color="auto" w:fill="auto"/>
          </w:tcPr>
          <w:p w:rsidR="001105E5" w:rsidRPr="007D2DF7" w:rsidRDefault="001105E5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74A01" w:rsidRPr="007D2DF7" w:rsidRDefault="009A5AE1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2DF7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A1796A" w:rsidRPr="007D2DF7">
              <w:rPr>
                <w:rFonts w:ascii="Times New Roman" w:hAnsi="Times New Roman" w:cs="Times New Roman"/>
                <w:bCs/>
                <w:sz w:val="24"/>
                <w:szCs w:val="24"/>
              </w:rPr>
              <w:t>.В.</w:t>
            </w:r>
            <w:r w:rsidRPr="007D2D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D2DF7">
              <w:rPr>
                <w:rFonts w:ascii="Times New Roman" w:hAnsi="Times New Roman" w:cs="Times New Roman"/>
                <w:bCs/>
                <w:sz w:val="24"/>
                <w:szCs w:val="24"/>
              </w:rPr>
              <w:t>Манацков</w:t>
            </w:r>
            <w:proofErr w:type="spellEnd"/>
            <w:r w:rsidR="00854097" w:rsidRPr="007D2D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  <w:p w:rsidR="00774A01" w:rsidRPr="007D2DF7" w:rsidRDefault="00774A01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54097" w:rsidRPr="007D2DF7" w:rsidRDefault="00854097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352" w:type="dxa"/>
            <w:shd w:val="clear" w:color="auto" w:fill="auto"/>
          </w:tcPr>
          <w:p w:rsidR="001105E5" w:rsidRPr="007D2DF7" w:rsidRDefault="001105E5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74A01" w:rsidRPr="007D2DF7" w:rsidRDefault="0046789F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2DF7">
              <w:rPr>
                <w:rFonts w:ascii="Times New Roman" w:hAnsi="Times New Roman" w:cs="Times New Roman"/>
                <w:bCs/>
                <w:sz w:val="24"/>
                <w:szCs w:val="24"/>
              </w:rPr>
              <w:t>ФИО__________</w:t>
            </w:r>
            <w:r w:rsidR="00257014" w:rsidRPr="007D2DF7">
              <w:rPr>
                <w:rFonts w:ascii="Times New Roman" w:hAnsi="Times New Roman" w:cs="Times New Roman"/>
                <w:bCs/>
                <w:sz w:val="24"/>
                <w:szCs w:val="24"/>
              </w:rPr>
              <w:t>________</w:t>
            </w:r>
            <w:r w:rsidRPr="007D2DF7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="00854097" w:rsidRPr="007D2D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  <w:p w:rsidR="00774A01" w:rsidRPr="007D2DF7" w:rsidRDefault="00774A01" w:rsidP="00BA066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54097" w:rsidRPr="007D2DF7" w:rsidRDefault="00854097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DC59F4" w:rsidRPr="007D2DF7" w:rsidTr="001105E5">
        <w:tc>
          <w:tcPr>
            <w:tcW w:w="10704" w:type="dxa"/>
            <w:gridSpan w:val="2"/>
            <w:shd w:val="clear" w:color="auto" w:fill="auto"/>
          </w:tcPr>
          <w:p w:rsidR="00DC59F4" w:rsidRPr="007D2DF7" w:rsidRDefault="00DC59F4" w:rsidP="00BA066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bookmarkEnd w:id="0"/>
      <w:bookmarkEnd w:id="1"/>
      <w:bookmarkEnd w:id="2"/>
    </w:tbl>
    <w:p w:rsidR="003C4D3A" w:rsidRPr="007D2DF7" w:rsidRDefault="003C4D3A" w:rsidP="00BA06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C4D3A" w:rsidRPr="007D2DF7" w:rsidSect="004A464C">
      <w:headerReference w:type="even" r:id="rId7"/>
      <w:pgSz w:w="11906" w:h="16838"/>
      <w:pgMar w:top="568" w:right="707" w:bottom="426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72C" w:rsidRDefault="00E0272C">
      <w:pPr>
        <w:spacing w:after="0" w:line="240" w:lineRule="auto"/>
      </w:pPr>
      <w:r>
        <w:separator/>
      </w:r>
    </w:p>
  </w:endnote>
  <w:endnote w:type="continuationSeparator" w:id="0">
    <w:p w:rsidR="00E0272C" w:rsidRDefault="00E02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72C" w:rsidRDefault="00E0272C">
      <w:pPr>
        <w:spacing w:after="0" w:line="240" w:lineRule="auto"/>
      </w:pPr>
      <w:r>
        <w:separator/>
      </w:r>
    </w:p>
  </w:footnote>
  <w:footnote w:type="continuationSeparator" w:id="0">
    <w:p w:rsidR="00E0272C" w:rsidRDefault="00E02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72C" w:rsidRDefault="006559AC" w:rsidP="00292314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E0272C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E0272C" w:rsidRDefault="00E0272C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b w:val="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46D7CF0"/>
    <w:multiLevelType w:val="hybridMultilevel"/>
    <w:tmpl w:val="D7243FA2"/>
    <w:lvl w:ilvl="0" w:tplc="BCF6D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4BC8D04">
      <w:numFmt w:val="none"/>
      <w:lvlText w:val=""/>
      <w:lvlJc w:val="left"/>
      <w:pPr>
        <w:tabs>
          <w:tab w:val="num" w:pos="360"/>
        </w:tabs>
      </w:pPr>
    </w:lvl>
    <w:lvl w:ilvl="2" w:tplc="50482CF8">
      <w:numFmt w:val="none"/>
      <w:lvlText w:val=""/>
      <w:lvlJc w:val="left"/>
      <w:pPr>
        <w:tabs>
          <w:tab w:val="num" w:pos="360"/>
        </w:tabs>
      </w:pPr>
    </w:lvl>
    <w:lvl w:ilvl="3" w:tplc="B0E24192">
      <w:numFmt w:val="none"/>
      <w:lvlText w:val=""/>
      <w:lvlJc w:val="left"/>
      <w:pPr>
        <w:tabs>
          <w:tab w:val="num" w:pos="360"/>
        </w:tabs>
      </w:pPr>
    </w:lvl>
    <w:lvl w:ilvl="4" w:tplc="E94E0614">
      <w:numFmt w:val="none"/>
      <w:lvlText w:val=""/>
      <w:lvlJc w:val="left"/>
      <w:pPr>
        <w:tabs>
          <w:tab w:val="num" w:pos="360"/>
        </w:tabs>
      </w:pPr>
    </w:lvl>
    <w:lvl w:ilvl="5" w:tplc="865602FA">
      <w:numFmt w:val="none"/>
      <w:lvlText w:val=""/>
      <w:lvlJc w:val="left"/>
      <w:pPr>
        <w:tabs>
          <w:tab w:val="num" w:pos="360"/>
        </w:tabs>
      </w:pPr>
    </w:lvl>
    <w:lvl w:ilvl="6" w:tplc="77848090">
      <w:numFmt w:val="none"/>
      <w:lvlText w:val=""/>
      <w:lvlJc w:val="left"/>
      <w:pPr>
        <w:tabs>
          <w:tab w:val="num" w:pos="360"/>
        </w:tabs>
      </w:pPr>
    </w:lvl>
    <w:lvl w:ilvl="7" w:tplc="8CC86168">
      <w:numFmt w:val="none"/>
      <w:lvlText w:val=""/>
      <w:lvlJc w:val="left"/>
      <w:pPr>
        <w:tabs>
          <w:tab w:val="num" w:pos="360"/>
        </w:tabs>
      </w:pPr>
    </w:lvl>
    <w:lvl w:ilvl="8" w:tplc="48D2EC4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6AF23DE"/>
    <w:multiLevelType w:val="hybridMultilevel"/>
    <w:tmpl w:val="2A30BDB4"/>
    <w:lvl w:ilvl="0" w:tplc="B970A562">
      <w:start w:val="3"/>
      <w:numFmt w:val="decimal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5">
    <w:nsid w:val="07707A88"/>
    <w:multiLevelType w:val="hybridMultilevel"/>
    <w:tmpl w:val="04D84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604D97"/>
    <w:multiLevelType w:val="multilevel"/>
    <w:tmpl w:val="6324E0D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7">
    <w:nsid w:val="1143727B"/>
    <w:multiLevelType w:val="multilevel"/>
    <w:tmpl w:val="554CA80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32B7D0E"/>
    <w:multiLevelType w:val="singleLevel"/>
    <w:tmpl w:val="A920C8CC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</w:abstractNum>
  <w:abstractNum w:abstractNumId="9">
    <w:nsid w:val="133920BF"/>
    <w:multiLevelType w:val="multilevel"/>
    <w:tmpl w:val="554CA80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45B0DF4"/>
    <w:multiLevelType w:val="multilevel"/>
    <w:tmpl w:val="4DE22F4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1C27319F"/>
    <w:multiLevelType w:val="multilevel"/>
    <w:tmpl w:val="A58A06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1C646108"/>
    <w:multiLevelType w:val="hybridMultilevel"/>
    <w:tmpl w:val="F0DEF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A22BB5"/>
    <w:multiLevelType w:val="multilevel"/>
    <w:tmpl w:val="39640D5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32E617B"/>
    <w:multiLevelType w:val="hybridMultilevel"/>
    <w:tmpl w:val="77601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754CE5"/>
    <w:multiLevelType w:val="hybridMultilevel"/>
    <w:tmpl w:val="5A62D7F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0567EC"/>
    <w:multiLevelType w:val="hybridMultilevel"/>
    <w:tmpl w:val="EB3033D6"/>
    <w:lvl w:ilvl="0" w:tplc="F786544C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A72DFE"/>
    <w:multiLevelType w:val="hybridMultilevel"/>
    <w:tmpl w:val="4CF48C8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8">
    <w:nsid w:val="2A037ECF"/>
    <w:multiLevelType w:val="multilevel"/>
    <w:tmpl w:val="1C4AC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9">
    <w:nsid w:val="318A2A42"/>
    <w:multiLevelType w:val="singleLevel"/>
    <w:tmpl w:val="8AD4755E"/>
    <w:lvl w:ilvl="0">
      <w:start w:val="1"/>
      <w:numFmt w:val="decimal"/>
      <w:lvlText w:val="10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20">
    <w:nsid w:val="31F964BF"/>
    <w:multiLevelType w:val="hybridMultilevel"/>
    <w:tmpl w:val="7FECE5D6"/>
    <w:lvl w:ilvl="0" w:tplc="824ABA58">
      <w:start w:val="1"/>
      <w:numFmt w:val="decimal"/>
      <w:lvlText w:val="3.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3E806B04"/>
    <w:multiLevelType w:val="hybridMultilevel"/>
    <w:tmpl w:val="73749E0C"/>
    <w:lvl w:ilvl="0" w:tplc="D3B2D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2EF344">
      <w:numFmt w:val="none"/>
      <w:lvlText w:val=""/>
      <w:lvlJc w:val="left"/>
      <w:pPr>
        <w:tabs>
          <w:tab w:val="num" w:pos="360"/>
        </w:tabs>
      </w:pPr>
    </w:lvl>
    <w:lvl w:ilvl="2" w:tplc="24BE110C">
      <w:numFmt w:val="none"/>
      <w:lvlText w:val=""/>
      <w:lvlJc w:val="left"/>
      <w:pPr>
        <w:tabs>
          <w:tab w:val="num" w:pos="360"/>
        </w:tabs>
      </w:pPr>
    </w:lvl>
    <w:lvl w:ilvl="3" w:tplc="50AAFC5A">
      <w:numFmt w:val="none"/>
      <w:lvlText w:val=""/>
      <w:lvlJc w:val="left"/>
      <w:pPr>
        <w:tabs>
          <w:tab w:val="num" w:pos="360"/>
        </w:tabs>
      </w:pPr>
    </w:lvl>
    <w:lvl w:ilvl="4" w:tplc="A9F4A438">
      <w:numFmt w:val="none"/>
      <w:lvlText w:val=""/>
      <w:lvlJc w:val="left"/>
      <w:pPr>
        <w:tabs>
          <w:tab w:val="num" w:pos="360"/>
        </w:tabs>
      </w:pPr>
    </w:lvl>
    <w:lvl w:ilvl="5" w:tplc="A380E116">
      <w:numFmt w:val="none"/>
      <w:lvlText w:val=""/>
      <w:lvlJc w:val="left"/>
      <w:pPr>
        <w:tabs>
          <w:tab w:val="num" w:pos="360"/>
        </w:tabs>
      </w:pPr>
    </w:lvl>
    <w:lvl w:ilvl="6" w:tplc="B8D42930">
      <w:numFmt w:val="none"/>
      <w:lvlText w:val=""/>
      <w:lvlJc w:val="left"/>
      <w:pPr>
        <w:tabs>
          <w:tab w:val="num" w:pos="360"/>
        </w:tabs>
      </w:pPr>
    </w:lvl>
    <w:lvl w:ilvl="7" w:tplc="A05A410A">
      <w:numFmt w:val="none"/>
      <w:lvlText w:val=""/>
      <w:lvlJc w:val="left"/>
      <w:pPr>
        <w:tabs>
          <w:tab w:val="num" w:pos="360"/>
        </w:tabs>
      </w:pPr>
    </w:lvl>
    <w:lvl w:ilvl="8" w:tplc="6838CABE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3FDB7DD3"/>
    <w:multiLevelType w:val="hybridMultilevel"/>
    <w:tmpl w:val="A9326EFC"/>
    <w:lvl w:ilvl="0" w:tplc="824ABA5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91442F"/>
    <w:multiLevelType w:val="multilevel"/>
    <w:tmpl w:val="0B0662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>
    <w:nsid w:val="47A30047"/>
    <w:multiLevelType w:val="multilevel"/>
    <w:tmpl w:val="FCC6CFA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493F3343"/>
    <w:multiLevelType w:val="hybridMultilevel"/>
    <w:tmpl w:val="7242D660"/>
    <w:lvl w:ilvl="0" w:tplc="1632F0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D4A5631"/>
    <w:multiLevelType w:val="hybridMultilevel"/>
    <w:tmpl w:val="46C09A8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DF036A4"/>
    <w:multiLevelType w:val="multilevel"/>
    <w:tmpl w:val="AF52526A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1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040"/>
        </w:tabs>
        <w:ind w:left="2040" w:hanging="132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022"/>
        </w:tabs>
        <w:ind w:left="3022" w:hanging="13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873"/>
        </w:tabs>
        <w:ind w:left="3873" w:hanging="13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724"/>
        </w:tabs>
        <w:ind w:left="4724" w:hanging="13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575"/>
        </w:tabs>
        <w:ind w:left="5575" w:hanging="13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cs="Times New Roman" w:hint="default"/>
      </w:rPr>
    </w:lvl>
  </w:abstractNum>
  <w:abstractNum w:abstractNumId="28">
    <w:nsid w:val="504F2B25"/>
    <w:multiLevelType w:val="multilevel"/>
    <w:tmpl w:val="028639AE"/>
    <w:lvl w:ilvl="0">
      <w:start w:val="9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80"/>
        </w:tabs>
        <w:ind w:left="38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51CF4AA7"/>
    <w:multiLevelType w:val="singleLevel"/>
    <w:tmpl w:val="7C509A52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>
    <w:nsid w:val="53F64D6A"/>
    <w:multiLevelType w:val="multilevel"/>
    <w:tmpl w:val="FD0C71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>
    <w:nsid w:val="5AC45623"/>
    <w:multiLevelType w:val="hybridMultilevel"/>
    <w:tmpl w:val="B10CB2C6"/>
    <w:lvl w:ilvl="0" w:tplc="E13ECB0A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32">
    <w:nsid w:val="5F727348"/>
    <w:multiLevelType w:val="hybridMultilevel"/>
    <w:tmpl w:val="EFF8BCD6"/>
    <w:lvl w:ilvl="0" w:tplc="93A0C57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33">
    <w:nsid w:val="66551011"/>
    <w:multiLevelType w:val="multilevel"/>
    <w:tmpl w:val="53381008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34">
    <w:nsid w:val="69232231"/>
    <w:multiLevelType w:val="singleLevel"/>
    <w:tmpl w:val="D7F8DDD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abstractNum w:abstractNumId="35">
    <w:nsid w:val="6B334CC0"/>
    <w:multiLevelType w:val="hybridMultilevel"/>
    <w:tmpl w:val="0912595A"/>
    <w:lvl w:ilvl="0" w:tplc="133408B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D814851"/>
    <w:multiLevelType w:val="multilevel"/>
    <w:tmpl w:val="A24477F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>
    <w:nsid w:val="7044420D"/>
    <w:multiLevelType w:val="multilevel"/>
    <w:tmpl w:val="53381008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38">
    <w:nsid w:val="71F80B0F"/>
    <w:multiLevelType w:val="multilevel"/>
    <w:tmpl w:val="F1642A00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9">
    <w:nsid w:val="7274289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74622CBC"/>
    <w:multiLevelType w:val="multilevel"/>
    <w:tmpl w:val="E8C8FFF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>
    <w:nsid w:val="755A5695"/>
    <w:multiLevelType w:val="hybridMultilevel"/>
    <w:tmpl w:val="35E04468"/>
    <w:lvl w:ilvl="0" w:tplc="9808E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6D056D9"/>
    <w:multiLevelType w:val="multilevel"/>
    <w:tmpl w:val="5AE2E3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43">
    <w:nsid w:val="79C85114"/>
    <w:multiLevelType w:val="hybridMultilevel"/>
    <w:tmpl w:val="19BA5328"/>
    <w:lvl w:ilvl="0" w:tplc="5524A7C0">
      <w:start w:val="1"/>
      <w:numFmt w:val="decimal"/>
      <w:lvlText w:val="%1."/>
      <w:lvlJc w:val="left"/>
      <w:pPr>
        <w:tabs>
          <w:tab w:val="num" w:pos="3966"/>
        </w:tabs>
        <w:ind w:left="39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86"/>
        </w:tabs>
        <w:ind w:left="46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406"/>
        </w:tabs>
        <w:ind w:left="54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126"/>
        </w:tabs>
        <w:ind w:left="61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846"/>
        </w:tabs>
        <w:ind w:left="68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566"/>
        </w:tabs>
        <w:ind w:left="75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286"/>
        </w:tabs>
        <w:ind w:left="82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006"/>
        </w:tabs>
        <w:ind w:left="90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726"/>
        </w:tabs>
        <w:ind w:left="9726" w:hanging="180"/>
      </w:pPr>
    </w:lvl>
  </w:abstractNum>
  <w:abstractNum w:abstractNumId="44">
    <w:nsid w:val="7A927D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>
    <w:nsid w:val="7BD02FA3"/>
    <w:multiLevelType w:val="hybridMultilevel"/>
    <w:tmpl w:val="6C8E2056"/>
    <w:lvl w:ilvl="0" w:tplc="824ABA5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1C0D4D"/>
    <w:multiLevelType w:val="multilevel"/>
    <w:tmpl w:val="53381008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47">
    <w:nsid w:val="7CA2370A"/>
    <w:multiLevelType w:val="hybridMultilevel"/>
    <w:tmpl w:val="56AEE6D4"/>
    <w:lvl w:ilvl="0" w:tplc="F62A437C">
      <w:start w:val="1"/>
      <w:numFmt w:val="decimal"/>
      <w:lvlText w:val="4.4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7D9D3B99"/>
    <w:multiLevelType w:val="hybridMultilevel"/>
    <w:tmpl w:val="3BAC8FD0"/>
    <w:lvl w:ilvl="0" w:tplc="BC4AFFE2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42EA71DE">
      <w:numFmt w:val="none"/>
      <w:lvlText w:val=""/>
      <w:lvlJc w:val="left"/>
      <w:pPr>
        <w:tabs>
          <w:tab w:val="num" w:pos="360"/>
        </w:tabs>
      </w:pPr>
    </w:lvl>
    <w:lvl w:ilvl="2" w:tplc="F46EB484">
      <w:numFmt w:val="none"/>
      <w:lvlText w:val=""/>
      <w:lvlJc w:val="left"/>
      <w:pPr>
        <w:tabs>
          <w:tab w:val="num" w:pos="360"/>
        </w:tabs>
      </w:pPr>
    </w:lvl>
    <w:lvl w:ilvl="3" w:tplc="9ED497C8">
      <w:numFmt w:val="none"/>
      <w:lvlText w:val=""/>
      <w:lvlJc w:val="left"/>
      <w:pPr>
        <w:tabs>
          <w:tab w:val="num" w:pos="360"/>
        </w:tabs>
      </w:pPr>
    </w:lvl>
    <w:lvl w:ilvl="4" w:tplc="5F56D7AC">
      <w:numFmt w:val="none"/>
      <w:lvlText w:val=""/>
      <w:lvlJc w:val="left"/>
      <w:pPr>
        <w:tabs>
          <w:tab w:val="num" w:pos="360"/>
        </w:tabs>
      </w:pPr>
    </w:lvl>
    <w:lvl w:ilvl="5" w:tplc="9BF4666C">
      <w:numFmt w:val="none"/>
      <w:lvlText w:val=""/>
      <w:lvlJc w:val="left"/>
      <w:pPr>
        <w:tabs>
          <w:tab w:val="num" w:pos="360"/>
        </w:tabs>
      </w:pPr>
    </w:lvl>
    <w:lvl w:ilvl="6" w:tplc="C0C8299A">
      <w:numFmt w:val="none"/>
      <w:lvlText w:val=""/>
      <w:lvlJc w:val="left"/>
      <w:pPr>
        <w:tabs>
          <w:tab w:val="num" w:pos="360"/>
        </w:tabs>
      </w:pPr>
    </w:lvl>
    <w:lvl w:ilvl="7" w:tplc="4BA0AA8A">
      <w:numFmt w:val="none"/>
      <w:lvlText w:val=""/>
      <w:lvlJc w:val="left"/>
      <w:pPr>
        <w:tabs>
          <w:tab w:val="num" w:pos="360"/>
        </w:tabs>
      </w:pPr>
    </w:lvl>
    <w:lvl w:ilvl="8" w:tplc="0344A53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2"/>
  </w:num>
  <w:num w:numId="3">
    <w:abstractNumId w:val="19"/>
  </w:num>
  <w:num w:numId="4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34"/>
  </w:num>
  <w:num w:numId="7">
    <w:abstractNumId w:val="30"/>
  </w:num>
  <w:num w:numId="8">
    <w:abstractNumId w:val="15"/>
  </w:num>
  <w:num w:numId="9">
    <w:abstractNumId w:val="29"/>
  </w:num>
  <w:num w:numId="10">
    <w:abstractNumId w:val="44"/>
  </w:num>
  <w:num w:numId="11">
    <w:abstractNumId w:val="39"/>
  </w:num>
  <w:num w:numId="12">
    <w:abstractNumId w:val="35"/>
  </w:num>
  <w:num w:numId="13">
    <w:abstractNumId w:val="21"/>
  </w:num>
  <w:num w:numId="14">
    <w:abstractNumId w:val="31"/>
  </w:num>
  <w:num w:numId="15">
    <w:abstractNumId w:val="48"/>
  </w:num>
  <w:num w:numId="16">
    <w:abstractNumId w:val="25"/>
  </w:num>
  <w:num w:numId="17">
    <w:abstractNumId w:val="43"/>
  </w:num>
  <w:num w:numId="18">
    <w:abstractNumId w:val="24"/>
  </w:num>
  <w:num w:numId="19">
    <w:abstractNumId w:val="38"/>
  </w:num>
  <w:num w:numId="20">
    <w:abstractNumId w:val="40"/>
  </w:num>
  <w:num w:numId="21">
    <w:abstractNumId w:val="3"/>
  </w:num>
  <w:num w:numId="22">
    <w:abstractNumId w:val="26"/>
  </w:num>
  <w:num w:numId="23">
    <w:abstractNumId w:val="28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46"/>
  </w:num>
  <w:num w:numId="27">
    <w:abstractNumId w:val="37"/>
  </w:num>
  <w:num w:numId="28">
    <w:abstractNumId w:val="14"/>
  </w:num>
  <w:num w:numId="29">
    <w:abstractNumId w:val="33"/>
  </w:num>
  <w:num w:numId="30">
    <w:abstractNumId w:val="32"/>
  </w:num>
  <w:num w:numId="31">
    <w:abstractNumId w:val="4"/>
  </w:num>
  <w:num w:numId="32">
    <w:abstractNumId w:val="47"/>
  </w:num>
  <w:num w:numId="33">
    <w:abstractNumId w:val="1"/>
  </w:num>
  <w:num w:numId="34">
    <w:abstractNumId w:val="8"/>
  </w:num>
  <w:num w:numId="35">
    <w:abstractNumId w:val="27"/>
  </w:num>
  <w:num w:numId="36">
    <w:abstractNumId w:val="10"/>
  </w:num>
  <w:num w:numId="37">
    <w:abstractNumId w:val="42"/>
  </w:num>
  <w:num w:numId="38">
    <w:abstractNumId w:val="6"/>
  </w:num>
  <w:num w:numId="39">
    <w:abstractNumId w:val="36"/>
  </w:num>
  <w:num w:numId="40">
    <w:abstractNumId w:val="5"/>
  </w:num>
  <w:num w:numId="41">
    <w:abstractNumId w:val="17"/>
  </w:num>
  <w:num w:numId="42">
    <w:abstractNumId w:val="7"/>
  </w:num>
  <w:num w:numId="43">
    <w:abstractNumId w:val="9"/>
  </w:num>
  <w:num w:numId="44">
    <w:abstractNumId w:val="13"/>
  </w:num>
  <w:num w:numId="45">
    <w:abstractNumId w:val="16"/>
  </w:num>
  <w:num w:numId="46">
    <w:abstractNumId w:val="22"/>
  </w:num>
  <w:num w:numId="47">
    <w:abstractNumId w:val="45"/>
  </w:num>
  <w:num w:numId="48">
    <w:abstractNumId w:val="20"/>
  </w:num>
  <w:num w:numId="49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CR_AROBJ_ID" w:val="35521"/>
    <w:docVar w:name="CR_AROBJFROM_ID" w:val="0"/>
    <w:docVar w:name="CR_ARSUBJ_ID" w:val="38717"/>
    <w:docVar w:name="CR_AUCTION_ID" w:val="0"/>
    <w:docVar w:name="CR_AUCTIONBIDDER_ID" w:val="0"/>
    <w:docVar w:name="CR_CHECKS_ID" w:val="0"/>
    <w:docVar w:name="CR_CLASSIFICATION_ID" w:val="0"/>
    <w:docVar w:name="CR_COM_ID" w:val="0"/>
    <w:docVar w:name="CR_DATES_ID" w:val="0"/>
    <w:docVar w:name="CR_DOCS_ID" w:val="197451"/>
    <w:docVar w:name="CR_LARSUM_ID" w:val="1118975"/>
    <w:docVar w:name="CR_SERVITUDE_ID" w:val="0"/>
    <w:docVar w:name="CR_UNACHPLAT_ID" w:val="0"/>
    <w:docVar w:name="IsCanceled" w:val="N"/>
    <w:docVar w:name="IsMass" w:val="0"/>
    <w:docVar w:name="ProcAfterReport_SessionID" w:val="{30D09E5C-64C6-4216-B6E6-B46AB2684A0D}"/>
    <w:docVar w:name="SignerID" w:val="0"/>
  </w:docVars>
  <w:rsids>
    <w:rsidRoot w:val="009A5AE1"/>
    <w:rsid w:val="000004EF"/>
    <w:rsid w:val="00000879"/>
    <w:rsid w:val="00001013"/>
    <w:rsid w:val="00001749"/>
    <w:rsid w:val="00001866"/>
    <w:rsid w:val="00001915"/>
    <w:rsid w:val="00001B93"/>
    <w:rsid w:val="00001CFA"/>
    <w:rsid w:val="000042C5"/>
    <w:rsid w:val="00004A5D"/>
    <w:rsid w:val="00004B86"/>
    <w:rsid w:val="00006634"/>
    <w:rsid w:val="00007D01"/>
    <w:rsid w:val="00010811"/>
    <w:rsid w:val="00010B5D"/>
    <w:rsid w:val="00010D17"/>
    <w:rsid w:val="00011A32"/>
    <w:rsid w:val="0001253D"/>
    <w:rsid w:val="00012626"/>
    <w:rsid w:val="00013099"/>
    <w:rsid w:val="00014921"/>
    <w:rsid w:val="00015342"/>
    <w:rsid w:val="0001552F"/>
    <w:rsid w:val="0001709C"/>
    <w:rsid w:val="00021E61"/>
    <w:rsid w:val="00021F5A"/>
    <w:rsid w:val="0002275C"/>
    <w:rsid w:val="000227A3"/>
    <w:rsid w:val="00024446"/>
    <w:rsid w:val="00024A7F"/>
    <w:rsid w:val="00024A90"/>
    <w:rsid w:val="000257C0"/>
    <w:rsid w:val="00025EFE"/>
    <w:rsid w:val="00026F59"/>
    <w:rsid w:val="0002746F"/>
    <w:rsid w:val="000275C0"/>
    <w:rsid w:val="00030516"/>
    <w:rsid w:val="0003079E"/>
    <w:rsid w:val="00031CD4"/>
    <w:rsid w:val="0003202F"/>
    <w:rsid w:val="00032F76"/>
    <w:rsid w:val="00033425"/>
    <w:rsid w:val="00033CAC"/>
    <w:rsid w:val="00033F5E"/>
    <w:rsid w:val="000345EF"/>
    <w:rsid w:val="00034ECC"/>
    <w:rsid w:val="000356F6"/>
    <w:rsid w:val="000364FE"/>
    <w:rsid w:val="00036AF9"/>
    <w:rsid w:val="000374DA"/>
    <w:rsid w:val="0003796C"/>
    <w:rsid w:val="00040F51"/>
    <w:rsid w:val="00041149"/>
    <w:rsid w:val="000419B1"/>
    <w:rsid w:val="00041B1D"/>
    <w:rsid w:val="00041B97"/>
    <w:rsid w:val="000428A0"/>
    <w:rsid w:val="00042AEA"/>
    <w:rsid w:val="000459C1"/>
    <w:rsid w:val="0004608B"/>
    <w:rsid w:val="000475D5"/>
    <w:rsid w:val="0005038C"/>
    <w:rsid w:val="00050FDA"/>
    <w:rsid w:val="000519B1"/>
    <w:rsid w:val="00051DF9"/>
    <w:rsid w:val="00052A81"/>
    <w:rsid w:val="000541A1"/>
    <w:rsid w:val="00056FB4"/>
    <w:rsid w:val="00057A58"/>
    <w:rsid w:val="00061446"/>
    <w:rsid w:val="000616EF"/>
    <w:rsid w:val="00061706"/>
    <w:rsid w:val="000620F9"/>
    <w:rsid w:val="00062982"/>
    <w:rsid w:val="0006354A"/>
    <w:rsid w:val="000638C2"/>
    <w:rsid w:val="00063DFF"/>
    <w:rsid w:val="000641E8"/>
    <w:rsid w:val="00064CA3"/>
    <w:rsid w:val="000651F9"/>
    <w:rsid w:val="00065B3B"/>
    <w:rsid w:val="00066F21"/>
    <w:rsid w:val="00067285"/>
    <w:rsid w:val="000675DC"/>
    <w:rsid w:val="00070D05"/>
    <w:rsid w:val="000718A9"/>
    <w:rsid w:val="00071CF5"/>
    <w:rsid w:val="0007243E"/>
    <w:rsid w:val="000731CE"/>
    <w:rsid w:val="0007367B"/>
    <w:rsid w:val="0007417F"/>
    <w:rsid w:val="00074F18"/>
    <w:rsid w:val="0007557C"/>
    <w:rsid w:val="00075673"/>
    <w:rsid w:val="00075B42"/>
    <w:rsid w:val="0007702D"/>
    <w:rsid w:val="00080A24"/>
    <w:rsid w:val="00080F40"/>
    <w:rsid w:val="00081663"/>
    <w:rsid w:val="000817DF"/>
    <w:rsid w:val="00082ADA"/>
    <w:rsid w:val="00082E09"/>
    <w:rsid w:val="00082E5C"/>
    <w:rsid w:val="00083040"/>
    <w:rsid w:val="000836FB"/>
    <w:rsid w:val="00084959"/>
    <w:rsid w:val="00084B9D"/>
    <w:rsid w:val="000852C6"/>
    <w:rsid w:val="00085664"/>
    <w:rsid w:val="00085A51"/>
    <w:rsid w:val="0008608B"/>
    <w:rsid w:val="000875E1"/>
    <w:rsid w:val="000916B3"/>
    <w:rsid w:val="00092090"/>
    <w:rsid w:val="00092E0E"/>
    <w:rsid w:val="00092E6A"/>
    <w:rsid w:val="00092ED6"/>
    <w:rsid w:val="00093114"/>
    <w:rsid w:val="000932E3"/>
    <w:rsid w:val="00094DD8"/>
    <w:rsid w:val="00095A89"/>
    <w:rsid w:val="000973A0"/>
    <w:rsid w:val="00097B2C"/>
    <w:rsid w:val="000A0B48"/>
    <w:rsid w:val="000A1FD1"/>
    <w:rsid w:val="000A278F"/>
    <w:rsid w:val="000A2A85"/>
    <w:rsid w:val="000A2DE8"/>
    <w:rsid w:val="000A3B4D"/>
    <w:rsid w:val="000A3C0B"/>
    <w:rsid w:val="000A4FB5"/>
    <w:rsid w:val="000A519E"/>
    <w:rsid w:val="000A543E"/>
    <w:rsid w:val="000A6351"/>
    <w:rsid w:val="000A6353"/>
    <w:rsid w:val="000A6900"/>
    <w:rsid w:val="000A6921"/>
    <w:rsid w:val="000B053C"/>
    <w:rsid w:val="000B0A0B"/>
    <w:rsid w:val="000B0AF3"/>
    <w:rsid w:val="000B0B72"/>
    <w:rsid w:val="000B0E5A"/>
    <w:rsid w:val="000B1057"/>
    <w:rsid w:val="000B1E8E"/>
    <w:rsid w:val="000B2688"/>
    <w:rsid w:val="000B3330"/>
    <w:rsid w:val="000B5B3C"/>
    <w:rsid w:val="000B6926"/>
    <w:rsid w:val="000B6B28"/>
    <w:rsid w:val="000B739D"/>
    <w:rsid w:val="000B7A36"/>
    <w:rsid w:val="000C2EC7"/>
    <w:rsid w:val="000C331A"/>
    <w:rsid w:val="000C34B0"/>
    <w:rsid w:val="000C43FF"/>
    <w:rsid w:val="000C5256"/>
    <w:rsid w:val="000C5988"/>
    <w:rsid w:val="000C688D"/>
    <w:rsid w:val="000C7275"/>
    <w:rsid w:val="000D05B6"/>
    <w:rsid w:val="000D319D"/>
    <w:rsid w:val="000D48C6"/>
    <w:rsid w:val="000D7CDB"/>
    <w:rsid w:val="000E0B6B"/>
    <w:rsid w:val="000E2428"/>
    <w:rsid w:val="000E495F"/>
    <w:rsid w:val="000E4F85"/>
    <w:rsid w:val="000E7E82"/>
    <w:rsid w:val="000F062F"/>
    <w:rsid w:val="000F0822"/>
    <w:rsid w:val="000F0FA8"/>
    <w:rsid w:val="000F0FD1"/>
    <w:rsid w:val="000F1596"/>
    <w:rsid w:val="000F22C5"/>
    <w:rsid w:val="000F23BC"/>
    <w:rsid w:val="000F2678"/>
    <w:rsid w:val="000F2EFB"/>
    <w:rsid w:val="000F399B"/>
    <w:rsid w:val="000F5215"/>
    <w:rsid w:val="000F550F"/>
    <w:rsid w:val="000F564C"/>
    <w:rsid w:val="000F56C6"/>
    <w:rsid w:val="000F5B04"/>
    <w:rsid w:val="000F5FD4"/>
    <w:rsid w:val="00100A4F"/>
    <w:rsid w:val="00103BAE"/>
    <w:rsid w:val="00104199"/>
    <w:rsid w:val="0010463B"/>
    <w:rsid w:val="001056B9"/>
    <w:rsid w:val="001105E5"/>
    <w:rsid w:val="00110EFE"/>
    <w:rsid w:val="00112D55"/>
    <w:rsid w:val="00113E9A"/>
    <w:rsid w:val="001145CE"/>
    <w:rsid w:val="001154A9"/>
    <w:rsid w:val="00115F44"/>
    <w:rsid w:val="001202EE"/>
    <w:rsid w:val="0012056D"/>
    <w:rsid w:val="00121214"/>
    <w:rsid w:val="0012276E"/>
    <w:rsid w:val="001229D5"/>
    <w:rsid w:val="00123382"/>
    <w:rsid w:val="00123642"/>
    <w:rsid w:val="00123F6E"/>
    <w:rsid w:val="001240C7"/>
    <w:rsid w:val="001244DA"/>
    <w:rsid w:val="001248A9"/>
    <w:rsid w:val="00125022"/>
    <w:rsid w:val="001255BA"/>
    <w:rsid w:val="00125F18"/>
    <w:rsid w:val="00126120"/>
    <w:rsid w:val="00127A02"/>
    <w:rsid w:val="001305E3"/>
    <w:rsid w:val="00130B57"/>
    <w:rsid w:val="0013148B"/>
    <w:rsid w:val="0013155C"/>
    <w:rsid w:val="001322A4"/>
    <w:rsid w:val="0013251D"/>
    <w:rsid w:val="001326CF"/>
    <w:rsid w:val="0013388C"/>
    <w:rsid w:val="00133F33"/>
    <w:rsid w:val="00135430"/>
    <w:rsid w:val="00135CCF"/>
    <w:rsid w:val="001369E2"/>
    <w:rsid w:val="00137057"/>
    <w:rsid w:val="00137B14"/>
    <w:rsid w:val="00140023"/>
    <w:rsid w:val="00140090"/>
    <w:rsid w:val="00140596"/>
    <w:rsid w:val="00140AE1"/>
    <w:rsid w:val="00140C1E"/>
    <w:rsid w:val="00141573"/>
    <w:rsid w:val="00141854"/>
    <w:rsid w:val="00142DF2"/>
    <w:rsid w:val="00142FF4"/>
    <w:rsid w:val="0014461C"/>
    <w:rsid w:val="00145439"/>
    <w:rsid w:val="001459F3"/>
    <w:rsid w:val="00145B91"/>
    <w:rsid w:val="001475A8"/>
    <w:rsid w:val="00150520"/>
    <w:rsid w:val="00152614"/>
    <w:rsid w:val="00152A64"/>
    <w:rsid w:val="00152CF3"/>
    <w:rsid w:val="00152DA0"/>
    <w:rsid w:val="001538B4"/>
    <w:rsid w:val="00153ABC"/>
    <w:rsid w:val="001542EF"/>
    <w:rsid w:val="001548C0"/>
    <w:rsid w:val="001550EA"/>
    <w:rsid w:val="001551A6"/>
    <w:rsid w:val="00156689"/>
    <w:rsid w:val="00156C45"/>
    <w:rsid w:val="00156FED"/>
    <w:rsid w:val="00157085"/>
    <w:rsid w:val="001574AD"/>
    <w:rsid w:val="001604D1"/>
    <w:rsid w:val="001606E1"/>
    <w:rsid w:val="00160DAD"/>
    <w:rsid w:val="0016167D"/>
    <w:rsid w:val="00162A5A"/>
    <w:rsid w:val="00163DAD"/>
    <w:rsid w:val="00165B22"/>
    <w:rsid w:val="00166334"/>
    <w:rsid w:val="001665F9"/>
    <w:rsid w:val="00166B74"/>
    <w:rsid w:val="00166BDD"/>
    <w:rsid w:val="00166C29"/>
    <w:rsid w:val="00166FEF"/>
    <w:rsid w:val="00171BCC"/>
    <w:rsid w:val="001721DE"/>
    <w:rsid w:val="00172F33"/>
    <w:rsid w:val="00174AE8"/>
    <w:rsid w:val="00175741"/>
    <w:rsid w:val="00176156"/>
    <w:rsid w:val="00176737"/>
    <w:rsid w:val="001773B3"/>
    <w:rsid w:val="001801F6"/>
    <w:rsid w:val="00180D67"/>
    <w:rsid w:val="001814C9"/>
    <w:rsid w:val="00181528"/>
    <w:rsid w:val="00181C2D"/>
    <w:rsid w:val="001825F1"/>
    <w:rsid w:val="00182692"/>
    <w:rsid w:val="00182759"/>
    <w:rsid w:val="00182DE3"/>
    <w:rsid w:val="00182EFC"/>
    <w:rsid w:val="0018444D"/>
    <w:rsid w:val="001844E0"/>
    <w:rsid w:val="00184B6B"/>
    <w:rsid w:val="001858D4"/>
    <w:rsid w:val="00185904"/>
    <w:rsid w:val="00186361"/>
    <w:rsid w:val="00186B02"/>
    <w:rsid w:val="00186E89"/>
    <w:rsid w:val="00186F78"/>
    <w:rsid w:val="00187228"/>
    <w:rsid w:val="001878A0"/>
    <w:rsid w:val="00191E00"/>
    <w:rsid w:val="00192099"/>
    <w:rsid w:val="00192A59"/>
    <w:rsid w:val="00193E6E"/>
    <w:rsid w:val="001946B5"/>
    <w:rsid w:val="00194CCE"/>
    <w:rsid w:val="00196DCC"/>
    <w:rsid w:val="00197B48"/>
    <w:rsid w:val="00197F5B"/>
    <w:rsid w:val="001A0037"/>
    <w:rsid w:val="001A1339"/>
    <w:rsid w:val="001A2482"/>
    <w:rsid w:val="001A4EEF"/>
    <w:rsid w:val="001A6B61"/>
    <w:rsid w:val="001A6D38"/>
    <w:rsid w:val="001A7B65"/>
    <w:rsid w:val="001B07A0"/>
    <w:rsid w:val="001B19DB"/>
    <w:rsid w:val="001B2207"/>
    <w:rsid w:val="001B2D8C"/>
    <w:rsid w:val="001B2DC7"/>
    <w:rsid w:val="001B3237"/>
    <w:rsid w:val="001B3E15"/>
    <w:rsid w:val="001B3F09"/>
    <w:rsid w:val="001B4909"/>
    <w:rsid w:val="001B4E53"/>
    <w:rsid w:val="001B5782"/>
    <w:rsid w:val="001B6B12"/>
    <w:rsid w:val="001B6F1A"/>
    <w:rsid w:val="001B7D31"/>
    <w:rsid w:val="001C06C6"/>
    <w:rsid w:val="001C090D"/>
    <w:rsid w:val="001C0D13"/>
    <w:rsid w:val="001C104F"/>
    <w:rsid w:val="001C216A"/>
    <w:rsid w:val="001C3105"/>
    <w:rsid w:val="001C44DD"/>
    <w:rsid w:val="001C51F1"/>
    <w:rsid w:val="001C5A92"/>
    <w:rsid w:val="001C66DD"/>
    <w:rsid w:val="001C6B7F"/>
    <w:rsid w:val="001C726A"/>
    <w:rsid w:val="001C72C4"/>
    <w:rsid w:val="001C7702"/>
    <w:rsid w:val="001D229A"/>
    <w:rsid w:val="001D2E76"/>
    <w:rsid w:val="001D336F"/>
    <w:rsid w:val="001D3BBF"/>
    <w:rsid w:val="001D3C00"/>
    <w:rsid w:val="001D3D0F"/>
    <w:rsid w:val="001D483A"/>
    <w:rsid w:val="001D63F5"/>
    <w:rsid w:val="001D694C"/>
    <w:rsid w:val="001D7F04"/>
    <w:rsid w:val="001E00B7"/>
    <w:rsid w:val="001E05D4"/>
    <w:rsid w:val="001E1627"/>
    <w:rsid w:val="001E1D59"/>
    <w:rsid w:val="001E2A6C"/>
    <w:rsid w:val="001E2F9C"/>
    <w:rsid w:val="001E3245"/>
    <w:rsid w:val="001E3557"/>
    <w:rsid w:val="001E51F0"/>
    <w:rsid w:val="001F0D2C"/>
    <w:rsid w:val="001F273F"/>
    <w:rsid w:val="001F27D1"/>
    <w:rsid w:val="001F2D8F"/>
    <w:rsid w:val="001F3449"/>
    <w:rsid w:val="001F3691"/>
    <w:rsid w:val="001F4E16"/>
    <w:rsid w:val="001F5261"/>
    <w:rsid w:val="001F6A73"/>
    <w:rsid w:val="00201906"/>
    <w:rsid w:val="00201CD1"/>
    <w:rsid w:val="00201EC3"/>
    <w:rsid w:val="00202BA3"/>
    <w:rsid w:val="00203E20"/>
    <w:rsid w:val="002051A0"/>
    <w:rsid w:val="002053E7"/>
    <w:rsid w:val="00205AD9"/>
    <w:rsid w:val="00206202"/>
    <w:rsid w:val="002106C2"/>
    <w:rsid w:val="002107E3"/>
    <w:rsid w:val="00210C11"/>
    <w:rsid w:val="00211016"/>
    <w:rsid w:val="002114DF"/>
    <w:rsid w:val="00211F82"/>
    <w:rsid w:val="00212A5A"/>
    <w:rsid w:val="00213B18"/>
    <w:rsid w:val="00213E1B"/>
    <w:rsid w:val="00215772"/>
    <w:rsid w:val="002163E1"/>
    <w:rsid w:val="002164AF"/>
    <w:rsid w:val="00216DA0"/>
    <w:rsid w:val="00216DA8"/>
    <w:rsid w:val="00221C9E"/>
    <w:rsid w:val="00222450"/>
    <w:rsid w:val="002227D3"/>
    <w:rsid w:val="00223AC5"/>
    <w:rsid w:val="002248E8"/>
    <w:rsid w:val="002259F7"/>
    <w:rsid w:val="00226A2B"/>
    <w:rsid w:val="00227758"/>
    <w:rsid w:val="00227C81"/>
    <w:rsid w:val="00227E97"/>
    <w:rsid w:val="00230E9C"/>
    <w:rsid w:val="002312AB"/>
    <w:rsid w:val="002329A5"/>
    <w:rsid w:val="0023355A"/>
    <w:rsid w:val="00233C9C"/>
    <w:rsid w:val="002353CE"/>
    <w:rsid w:val="00235BBB"/>
    <w:rsid w:val="00236387"/>
    <w:rsid w:val="00236B48"/>
    <w:rsid w:val="00236BA5"/>
    <w:rsid w:val="0023755E"/>
    <w:rsid w:val="00237F4A"/>
    <w:rsid w:val="00240F97"/>
    <w:rsid w:val="00241091"/>
    <w:rsid w:val="0024183B"/>
    <w:rsid w:val="0024190C"/>
    <w:rsid w:val="00241DD1"/>
    <w:rsid w:val="00242866"/>
    <w:rsid w:val="00242961"/>
    <w:rsid w:val="00243896"/>
    <w:rsid w:val="002449DA"/>
    <w:rsid w:val="002452BD"/>
    <w:rsid w:val="00246212"/>
    <w:rsid w:val="00247536"/>
    <w:rsid w:val="00247F7E"/>
    <w:rsid w:val="0025166B"/>
    <w:rsid w:val="00252C90"/>
    <w:rsid w:val="002536D2"/>
    <w:rsid w:val="002565A9"/>
    <w:rsid w:val="00257014"/>
    <w:rsid w:val="00257259"/>
    <w:rsid w:val="002608F1"/>
    <w:rsid w:val="00260FAF"/>
    <w:rsid w:val="00261BBE"/>
    <w:rsid w:val="0026210F"/>
    <w:rsid w:val="002625A3"/>
    <w:rsid w:val="00262975"/>
    <w:rsid w:val="00262ADD"/>
    <w:rsid w:val="00263B3C"/>
    <w:rsid w:val="00263E6E"/>
    <w:rsid w:val="00263EE8"/>
    <w:rsid w:val="00264921"/>
    <w:rsid w:val="00265054"/>
    <w:rsid w:val="002650B5"/>
    <w:rsid w:val="00265717"/>
    <w:rsid w:val="00265C42"/>
    <w:rsid w:val="00266E5E"/>
    <w:rsid w:val="00267AEA"/>
    <w:rsid w:val="002707EF"/>
    <w:rsid w:val="00270EDE"/>
    <w:rsid w:val="00271A99"/>
    <w:rsid w:val="00271AEA"/>
    <w:rsid w:val="00272517"/>
    <w:rsid w:val="00272CE5"/>
    <w:rsid w:val="00274775"/>
    <w:rsid w:val="002749CA"/>
    <w:rsid w:val="00274B31"/>
    <w:rsid w:val="002752C3"/>
    <w:rsid w:val="002752D0"/>
    <w:rsid w:val="00275567"/>
    <w:rsid w:val="00276729"/>
    <w:rsid w:val="00282976"/>
    <w:rsid w:val="00283484"/>
    <w:rsid w:val="0029049F"/>
    <w:rsid w:val="00290967"/>
    <w:rsid w:val="00290E6D"/>
    <w:rsid w:val="00291A62"/>
    <w:rsid w:val="00291CCA"/>
    <w:rsid w:val="00292314"/>
    <w:rsid w:val="00292A54"/>
    <w:rsid w:val="00292C2F"/>
    <w:rsid w:val="00292D9D"/>
    <w:rsid w:val="00293DC0"/>
    <w:rsid w:val="00293F76"/>
    <w:rsid w:val="002940B2"/>
    <w:rsid w:val="00294355"/>
    <w:rsid w:val="00294450"/>
    <w:rsid w:val="00294F79"/>
    <w:rsid w:val="00296F2F"/>
    <w:rsid w:val="002977A8"/>
    <w:rsid w:val="00297E33"/>
    <w:rsid w:val="002A53E3"/>
    <w:rsid w:val="002B0CD6"/>
    <w:rsid w:val="002B2821"/>
    <w:rsid w:val="002B2B22"/>
    <w:rsid w:val="002B31C6"/>
    <w:rsid w:val="002B3581"/>
    <w:rsid w:val="002B3692"/>
    <w:rsid w:val="002B3CCB"/>
    <w:rsid w:val="002B4264"/>
    <w:rsid w:val="002B502C"/>
    <w:rsid w:val="002B51F2"/>
    <w:rsid w:val="002C0A69"/>
    <w:rsid w:val="002C132E"/>
    <w:rsid w:val="002C19AE"/>
    <w:rsid w:val="002C253C"/>
    <w:rsid w:val="002C2618"/>
    <w:rsid w:val="002C2883"/>
    <w:rsid w:val="002C29E2"/>
    <w:rsid w:val="002C2F15"/>
    <w:rsid w:val="002C36D1"/>
    <w:rsid w:val="002C39DD"/>
    <w:rsid w:val="002C3B3C"/>
    <w:rsid w:val="002C42AC"/>
    <w:rsid w:val="002C446E"/>
    <w:rsid w:val="002C5B7D"/>
    <w:rsid w:val="002C71F9"/>
    <w:rsid w:val="002C7F68"/>
    <w:rsid w:val="002D0B87"/>
    <w:rsid w:val="002D2EB2"/>
    <w:rsid w:val="002D38DC"/>
    <w:rsid w:val="002D3DDD"/>
    <w:rsid w:val="002D42B5"/>
    <w:rsid w:val="002D57AF"/>
    <w:rsid w:val="002D5FAF"/>
    <w:rsid w:val="002D61C7"/>
    <w:rsid w:val="002D6802"/>
    <w:rsid w:val="002D6CFF"/>
    <w:rsid w:val="002D6FFF"/>
    <w:rsid w:val="002D72C4"/>
    <w:rsid w:val="002E0A5C"/>
    <w:rsid w:val="002E1655"/>
    <w:rsid w:val="002E177C"/>
    <w:rsid w:val="002E1F54"/>
    <w:rsid w:val="002E1FC0"/>
    <w:rsid w:val="002E30F1"/>
    <w:rsid w:val="002E3B69"/>
    <w:rsid w:val="002E3C52"/>
    <w:rsid w:val="002E3ECF"/>
    <w:rsid w:val="002E4191"/>
    <w:rsid w:val="002E5267"/>
    <w:rsid w:val="002E60FE"/>
    <w:rsid w:val="002E7EF1"/>
    <w:rsid w:val="002F0510"/>
    <w:rsid w:val="002F1069"/>
    <w:rsid w:val="002F19BF"/>
    <w:rsid w:val="002F1C64"/>
    <w:rsid w:val="002F2228"/>
    <w:rsid w:val="002F431B"/>
    <w:rsid w:val="002F4647"/>
    <w:rsid w:val="002F4818"/>
    <w:rsid w:val="002F4BD2"/>
    <w:rsid w:val="002F59AF"/>
    <w:rsid w:val="002F635D"/>
    <w:rsid w:val="002F64CE"/>
    <w:rsid w:val="002F78CB"/>
    <w:rsid w:val="00300508"/>
    <w:rsid w:val="0030061F"/>
    <w:rsid w:val="003016F4"/>
    <w:rsid w:val="003019F5"/>
    <w:rsid w:val="00301C13"/>
    <w:rsid w:val="00301F67"/>
    <w:rsid w:val="0030207B"/>
    <w:rsid w:val="00302123"/>
    <w:rsid w:val="00303B6E"/>
    <w:rsid w:val="00304A6A"/>
    <w:rsid w:val="003055E5"/>
    <w:rsid w:val="0030595C"/>
    <w:rsid w:val="00306602"/>
    <w:rsid w:val="0030689F"/>
    <w:rsid w:val="003109E9"/>
    <w:rsid w:val="003114F9"/>
    <w:rsid w:val="00311A06"/>
    <w:rsid w:val="00311EC5"/>
    <w:rsid w:val="00316B3E"/>
    <w:rsid w:val="00317FEF"/>
    <w:rsid w:val="00320284"/>
    <w:rsid w:val="003203F1"/>
    <w:rsid w:val="00320411"/>
    <w:rsid w:val="0032154B"/>
    <w:rsid w:val="00321971"/>
    <w:rsid w:val="0032355B"/>
    <w:rsid w:val="003246FA"/>
    <w:rsid w:val="00325191"/>
    <w:rsid w:val="0032563B"/>
    <w:rsid w:val="0032601F"/>
    <w:rsid w:val="00327086"/>
    <w:rsid w:val="00331C62"/>
    <w:rsid w:val="00335300"/>
    <w:rsid w:val="0033538D"/>
    <w:rsid w:val="0033630D"/>
    <w:rsid w:val="003367C7"/>
    <w:rsid w:val="003370BE"/>
    <w:rsid w:val="00337164"/>
    <w:rsid w:val="003403D6"/>
    <w:rsid w:val="00340C61"/>
    <w:rsid w:val="003410B2"/>
    <w:rsid w:val="003444F9"/>
    <w:rsid w:val="00344C7B"/>
    <w:rsid w:val="00345470"/>
    <w:rsid w:val="00345694"/>
    <w:rsid w:val="00346919"/>
    <w:rsid w:val="00346F9D"/>
    <w:rsid w:val="00347386"/>
    <w:rsid w:val="00347849"/>
    <w:rsid w:val="00347A64"/>
    <w:rsid w:val="00350518"/>
    <w:rsid w:val="00351152"/>
    <w:rsid w:val="003514D5"/>
    <w:rsid w:val="00351F3F"/>
    <w:rsid w:val="003543F8"/>
    <w:rsid w:val="00354ADD"/>
    <w:rsid w:val="00355035"/>
    <w:rsid w:val="003550E2"/>
    <w:rsid w:val="003552D5"/>
    <w:rsid w:val="003561E7"/>
    <w:rsid w:val="00357423"/>
    <w:rsid w:val="00362188"/>
    <w:rsid w:val="0036227B"/>
    <w:rsid w:val="00363492"/>
    <w:rsid w:val="003641B2"/>
    <w:rsid w:val="003648FE"/>
    <w:rsid w:val="003650B6"/>
    <w:rsid w:val="003654DD"/>
    <w:rsid w:val="0036569E"/>
    <w:rsid w:val="003664E6"/>
    <w:rsid w:val="00366FCA"/>
    <w:rsid w:val="00367AEE"/>
    <w:rsid w:val="0037122A"/>
    <w:rsid w:val="00371604"/>
    <w:rsid w:val="00372A02"/>
    <w:rsid w:val="00372C3A"/>
    <w:rsid w:val="00373E90"/>
    <w:rsid w:val="00374FEC"/>
    <w:rsid w:val="003758C6"/>
    <w:rsid w:val="003762A1"/>
    <w:rsid w:val="0037745E"/>
    <w:rsid w:val="00377503"/>
    <w:rsid w:val="00377B37"/>
    <w:rsid w:val="00380272"/>
    <w:rsid w:val="00380E03"/>
    <w:rsid w:val="00381187"/>
    <w:rsid w:val="00382C05"/>
    <w:rsid w:val="003830A2"/>
    <w:rsid w:val="0038342E"/>
    <w:rsid w:val="00386C57"/>
    <w:rsid w:val="0038750F"/>
    <w:rsid w:val="00387CAC"/>
    <w:rsid w:val="00387D46"/>
    <w:rsid w:val="00390AE2"/>
    <w:rsid w:val="00390B89"/>
    <w:rsid w:val="00390BEE"/>
    <w:rsid w:val="00390CBB"/>
    <w:rsid w:val="00391008"/>
    <w:rsid w:val="00391A40"/>
    <w:rsid w:val="00391ACA"/>
    <w:rsid w:val="00391D2F"/>
    <w:rsid w:val="00392E78"/>
    <w:rsid w:val="003935FF"/>
    <w:rsid w:val="00394971"/>
    <w:rsid w:val="00395618"/>
    <w:rsid w:val="003A0596"/>
    <w:rsid w:val="003A0BEB"/>
    <w:rsid w:val="003A3082"/>
    <w:rsid w:val="003A4924"/>
    <w:rsid w:val="003A5AFC"/>
    <w:rsid w:val="003A5DE1"/>
    <w:rsid w:val="003A63F8"/>
    <w:rsid w:val="003A6B68"/>
    <w:rsid w:val="003B1D64"/>
    <w:rsid w:val="003B21F7"/>
    <w:rsid w:val="003B22CE"/>
    <w:rsid w:val="003B47D4"/>
    <w:rsid w:val="003B6439"/>
    <w:rsid w:val="003B7A92"/>
    <w:rsid w:val="003C0E54"/>
    <w:rsid w:val="003C18CE"/>
    <w:rsid w:val="003C1983"/>
    <w:rsid w:val="003C1F96"/>
    <w:rsid w:val="003C1FCC"/>
    <w:rsid w:val="003C22F1"/>
    <w:rsid w:val="003C2710"/>
    <w:rsid w:val="003C3884"/>
    <w:rsid w:val="003C39F9"/>
    <w:rsid w:val="003C4873"/>
    <w:rsid w:val="003C4D3A"/>
    <w:rsid w:val="003C529F"/>
    <w:rsid w:val="003C6849"/>
    <w:rsid w:val="003C6DE6"/>
    <w:rsid w:val="003C720F"/>
    <w:rsid w:val="003C7723"/>
    <w:rsid w:val="003D1A4D"/>
    <w:rsid w:val="003D1D5E"/>
    <w:rsid w:val="003D208D"/>
    <w:rsid w:val="003D2114"/>
    <w:rsid w:val="003D2510"/>
    <w:rsid w:val="003D382F"/>
    <w:rsid w:val="003D3FE2"/>
    <w:rsid w:val="003D411F"/>
    <w:rsid w:val="003D42FF"/>
    <w:rsid w:val="003D5C6F"/>
    <w:rsid w:val="003D5D18"/>
    <w:rsid w:val="003D6506"/>
    <w:rsid w:val="003E0088"/>
    <w:rsid w:val="003E0A9B"/>
    <w:rsid w:val="003E0D9F"/>
    <w:rsid w:val="003E1E90"/>
    <w:rsid w:val="003E236A"/>
    <w:rsid w:val="003E28EA"/>
    <w:rsid w:val="003E2C1F"/>
    <w:rsid w:val="003E3BD5"/>
    <w:rsid w:val="003E436A"/>
    <w:rsid w:val="003E4C96"/>
    <w:rsid w:val="003E50CC"/>
    <w:rsid w:val="003E56A9"/>
    <w:rsid w:val="003E5A56"/>
    <w:rsid w:val="003E68B5"/>
    <w:rsid w:val="003E7438"/>
    <w:rsid w:val="003F0C89"/>
    <w:rsid w:val="003F0D38"/>
    <w:rsid w:val="003F0DF4"/>
    <w:rsid w:val="003F1104"/>
    <w:rsid w:val="003F15D7"/>
    <w:rsid w:val="003F2B9A"/>
    <w:rsid w:val="003F2E75"/>
    <w:rsid w:val="003F3447"/>
    <w:rsid w:val="003F3E4C"/>
    <w:rsid w:val="003F4405"/>
    <w:rsid w:val="003F4445"/>
    <w:rsid w:val="003F4E22"/>
    <w:rsid w:val="003F5B5F"/>
    <w:rsid w:val="003F664A"/>
    <w:rsid w:val="003F66EC"/>
    <w:rsid w:val="003F6EA3"/>
    <w:rsid w:val="00400483"/>
    <w:rsid w:val="0040293D"/>
    <w:rsid w:val="0040384A"/>
    <w:rsid w:val="00404A9A"/>
    <w:rsid w:val="00404CC0"/>
    <w:rsid w:val="00404F28"/>
    <w:rsid w:val="00405CA8"/>
    <w:rsid w:val="004069A1"/>
    <w:rsid w:val="004128A7"/>
    <w:rsid w:val="00413780"/>
    <w:rsid w:val="0041399C"/>
    <w:rsid w:val="00413E89"/>
    <w:rsid w:val="00415977"/>
    <w:rsid w:val="00416947"/>
    <w:rsid w:val="004169ED"/>
    <w:rsid w:val="004208C5"/>
    <w:rsid w:val="00420F87"/>
    <w:rsid w:val="004220B9"/>
    <w:rsid w:val="00422C2D"/>
    <w:rsid w:val="004234A5"/>
    <w:rsid w:val="00427A4E"/>
    <w:rsid w:val="00431A49"/>
    <w:rsid w:val="00432538"/>
    <w:rsid w:val="00432A8C"/>
    <w:rsid w:val="00432B50"/>
    <w:rsid w:val="00435258"/>
    <w:rsid w:val="00435E88"/>
    <w:rsid w:val="00437DD8"/>
    <w:rsid w:val="00441B4F"/>
    <w:rsid w:val="00441EC1"/>
    <w:rsid w:val="00442901"/>
    <w:rsid w:val="0044310E"/>
    <w:rsid w:val="00444ABE"/>
    <w:rsid w:val="00445170"/>
    <w:rsid w:val="00445A60"/>
    <w:rsid w:val="00445CBB"/>
    <w:rsid w:val="0044610D"/>
    <w:rsid w:val="00446A44"/>
    <w:rsid w:val="00447F01"/>
    <w:rsid w:val="00450544"/>
    <w:rsid w:val="00451F3B"/>
    <w:rsid w:val="004521C7"/>
    <w:rsid w:val="004523A1"/>
    <w:rsid w:val="004523D5"/>
    <w:rsid w:val="00453F88"/>
    <w:rsid w:val="004558A7"/>
    <w:rsid w:val="0045624A"/>
    <w:rsid w:val="00456707"/>
    <w:rsid w:val="0045680F"/>
    <w:rsid w:val="00456DFD"/>
    <w:rsid w:val="00460301"/>
    <w:rsid w:val="004604A6"/>
    <w:rsid w:val="00461064"/>
    <w:rsid w:val="0046155D"/>
    <w:rsid w:val="00461AE7"/>
    <w:rsid w:val="00461B0C"/>
    <w:rsid w:val="0046230B"/>
    <w:rsid w:val="00462BFE"/>
    <w:rsid w:val="00464061"/>
    <w:rsid w:val="004649AC"/>
    <w:rsid w:val="00465B20"/>
    <w:rsid w:val="00465BAA"/>
    <w:rsid w:val="004670BF"/>
    <w:rsid w:val="00467440"/>
    <w:rsid w:val="0046789F"/>
    <w:rsid w:val="00467AC1"/>
    <w:rsid w:val="00467F84"/>
    <w:rsid w:val="00470B4D"/>
    <w:rsid w:val="004718EB"/>
    <w:rsid w:val="00472034"/>
    <w:rsid w:val="004729BE"/>
    <w:rsid w:val="004729EF"/>
    <w:rsid w:val="00472AF3"/>
    <w:rsid w:val="00472F8D"/>
    <w:rsid w:val="00473A47"/>
    <w:rsid w:val="00473AFE"/>
    <w:rsid w:val="00475705"/>
    <w:rsid w:val="0047705A"/>
    <w:rsid w:val="004801F9"/>
    <w:rsid w:val="004803C3"/>
    <w:rsid w:val="004804EE"/>
    <w:rsid w:val="00481B74"/>
    <w:rsid w:val="00481D78"/>
    <w:rsid w:val="004822BD"/>
    <w:rsid w:val="004828E0"/>
    <w:rsid w:val="00483679"/>
    <w:rsid w:val="004837A1"/>
    <w:rsid w:val="00484F5B"/>
    <w:rsid w:val="004858C1"/>
    <w:rsid w:val="00486524"/>
    <w:rsid w:val="004875FF"/>
    <w:rsid w:val="00490550"/>
    <w:rsid w:val="00490CCE"/>
    <w:rsid w:val="00490F4A"/>
    <w:rsid w:val="00493156"/>
    <w:rsid w:val="004948E9"/>
    <w:rsid w:val="00494AA1"/>
    <w:rsid w:val="00494C56"/>
    <w:rsid w:val="004958C6"/>
    <w:rsid w:val="00495CAB"/>
    <w:rsid w:val="00496CB8"/>
    <w:rsid w:val="0049757E"/>
    <w:rsid w:val="004A0E63"/>
    <w:rsid w:val="004A134E"/>
    <w:rsid w:val="004A16E1"/>
    <w:rsid w:val="004A464C"/>
    <w:rsid w:val="004A4702"/>
    <w:rsid w:val="004A5007"/>
    <w:rsid w:val="004A56C9"/>
    <w:rsid w:val="004A678F"/>
    <w:rsid w:val="004A72E5"/>
    <w:rsid w:val="004A7CDA"/>
    <w:rsid w:val="004A7D11"/>
    <w:rsid w:val="004B17DF"/>
    <w:rsid w:val="004B2609"/>
    <w:rsid w:val="004B2A40"/>
    <w:rsid w:val="004B39BB"/>
    <w:rsid w:val="004B3C50"/>
    <w:rsid w:val="004B400E"/>
    <w:rsid w:val="004B5810"/>
    <w:rsid w:val="004B5D1F"/>
    <w:rsid w:val="004B6CBC"/>
    <w:rsid w:val="004B72C3"/>
    <w:rsid w:val="004B7322"/>
    <w:rsid w:val="004B7A6A"/>
    <w:rsid w:val="004B7C00"/>
    <w:rsid w:val="004C0137"/>
    <w:rsid w:val="004C0AE9"/>
    <w:rsid w:val="004C0D79"/>
    <w:rsid w:val="004C2393"/>
    <w:rsid w:val="004C2D31"/>
    <w:rsid w:val="004C3DDE"/>
    <w:rsid w:val="004C46E3"/>
    <w:rsid w:val="004C73E2"/>
    <w:rsid w:val="004C7BFF"/>
    <w:rsid w:val="004D0579"/>
    <w:rsid w:val="004D0970"/>
    <w:rsid w:val="004D17EB"/>
    <w:rsid w:val="004D18ED"/>
    <w:rsid w:val="004D4770"/>
    <w:rsid w:val="004D4D47"/>
    <w:rsid w:val="004D622E"/>
    <w:rsid w:val="004D77E6"/>
    <w:rsid w:val="004D7985"/>
    <w:rsid w:val="004E1647"/>
    <w:rsid w:val="004E27AA"/>
    <w:rsid w:val="004E27CD"/>
    <w:rsid w:val="004E452E"/>
    <w:rsid w:val="004E48F1"/>
    <w:rsid w:val="004E53FD"/>
    <w:rsid w:val="004E6535"/>
    <w:rsid w:val="004E6DF8"/>
    <w:rsid w:val="004E6FC5"/>
    <w:rsid w:val="004E7042"/>
    <w:rsid w:val="004E73BC"/>
    <w:rsid w:val="004F05E1"/>
    <w:rsid w:val="004F10FA"/>
    <w:rsid w:val="004F158E"/>
    <w:rsid w:val="004F2817"/>
    <w:rsid w:val="004F393B"/>
    <w:rsid w:val="004F3AC5"/>
    <w:rsid w:val="004F5303"/>
    <w:rsid w:val="004F5F01"/>
    <w:rsid w:val="004F62A0"/>
    <w:rsid w:val="004F6858"/>
    <w:rsid w:val="004F6FB7"/>
    <w:rsid w:val="004F75DA"/>
    <w:rsid w:val="004F7704"/>
    <w:rsid w:val="0050045B"/>
    <w:rsid w:val="00500AD3"/>
    <w:rsid w:val="00500F4A"/>
    <w:rsid w:val="00502EA8"/>
    <w:rsid w:val="00503239"/>
    <w:rsid w:val="00503A66"/>
    <w:rsid w:val="00504C79"/>
    <w:rsid w:val="005051ED"/>
    <w:rsid w:val="0050557C"/>
    <w:rsid w:val="00505C8F"/>
    <w:rsid w:val="00507013"/>
    <w:rsid w:val="00511116"/>
    <w:rsid w:val="00511FD3"/>
    <w:rsid w:val="005125F4"/>
    <w:rsid w:val="005133FF"/>
    <w:rsid w:val="005135A9"/>
    <w:rsid w:val="00513EB4"/>
    <w:rsid w:val="00514191"/>
    <w:rsid w:val="0051543A"/>
    <w:rsid w:val="00516046"/>
    <w:rsid w:val="0051650C"/>
    <w:rsid w:val="00516A2A"/>
    <w:rsid w:val="00516AB6"/>
    <w:rsid w:val="005179EE"/>
    <w:rsid w:val="005210A9"/>
    <w:rsid w:val="00521FAD"/>
    <w:rsid w:val="005234B0"/>
    <w:rsid w:val="00523A94"/>
    <w:rsid w:val="005242FC"/>
    <w:rsid w:val="005243A0"/>
    <w:rsid w:val="00524A43"/>
    <w:rsid w:val="00526613"/>
    <w:rsid w:val="00527F44"/>
    <w:rsid w:val="00530B0B"/>
    <w:rsid w:val="00532A6D"/>
    <w:rsid w:val="00532BE4"/>
    <w:rsid w:val="00533116"/>
    <w:rsid w:val="00533559"/>
    <w:rsid w:val="00534663"/>
    <w:rsid w:val="00535087"/>
    <w:rsid w:val="005358FF"/>
    <w:rsid w:val="005377D4"/>
    <w:rsid w:val="00545F27"/>
    <w:rsid w:val="0055158E"/>
    <w:rsid w:val="005528D2"/>
    <w:rsid w:val="00552C7B"/>
    <w:rsid w:val="00553E7F"/>
    <w:rsid w:val="005554EB"/>
    <w:rsid w:val="005556B5"/>
    <w:rsid w:val="00557178"/>
    <w:rsid w:val="00557869"/>
    <w:rsid w:val="00560801"/>
    <w:rsid w:val="0056153C"/>
    <w:rsid w:val="00563E4E"/>
    <w:rsid w:val="005644D5"/>
    <w:rsid w:val="00565CEA"/>
    <w:rsid w:val="00566073"/>
    <w:rsid w:val="00566845"/>
    <w:rsid w:val="0056700E"/>
    <w:rsid w:val="00567E86"/>
    <w:rsid w:val="0057101E"/>
    <w:rsid w:val="0057149F"/>
    <w:rsid w:val="00572737"/>
    <w:rsid w:val="00573364"/>
    <w:rsid w:val="0057365F"/>
    <w:rsid w:val="0057392E"/>
    <w:rsid w:val="005755A2"/>
    <w:rsid w:val="00575847"/>
    <w:rsid w:val="00575BD2"/>
    <w:rsid w:val="0057610E"/>
    <w:rsid w:val="005765AA"/>
    <w:rsid w:val="005769A1"/>
    <w:rsid w:val="005808A8"/>
    <w:rsid w:val="00580DE7"/>
    <w:rsid w:val="00581CF9"/>
    <w:rsid w:val="00582A57"/>
    <w:rsid w:val="00583730"/>
    <w:rsid w:val="0058496C"/>
    <w:rsid w:val="00584EB3"/>
    <w:rsid w:val="00585574"/>
    <w:rsid w:val="0058688C"/>
    <w:rsid w:val="005870C6"/>
    <w:rsid w:val="00587A7C"/>
    <w:rsid w:val="00594577"/>
    <w:rsid w:val="00594E5B"/>
    <w:rsid w:val="00595406"/>
    <w:rsid w:val="00595981"/>
    <w:rsid w:val="00595EB6"/>
    <w:rsid w:val="00596427"/>
    <w:rsid w:val="00597498"/>
    <w:rsid w:val="00597C77"/>
    <w:rsid w:val="005A0778"/>
    <w:rsid w:val="005A1E8E"/>
    <w:rsid w:val="005A26E3"/>
    <w:rsid w:val="005A33CC"/>
    <w:rsid w:val="005A3546"/>
    <w:rsid w:val="005A3814"/>
    <w:rsid w:val="005A53DC"/>
    <w:rsid w:val="005A545F"/>
    <w:rsid w:val="005A733A"/>
    <w:rsid w:val="005A7943"/>
    <w:rsid w:val="005B2AC7"/>
    <w:rsid w:val="005B2D59"/>
    <w:rsid w:val="005B3474"/>
    <w:rsid w:val="005B506E"/>
    <w:rsid w:val="005B5114"/>
    <w:rsid w:val="005B5A38"/>
    <w:rsid w:val="005B656A"/>
    <w:rsid w:val="005B6651"/>
    <w:rsid w:val="005B79E4"/>
    <w:rsid w:val="005B7A10"/>
    <w:rsid w:val="005C139D"/>
    <w:rsid w:val="005C1A59"/>
    <w:rsid w:val="005C3399"/>
    <w:rsid w:val="005C3CE4"/>
    <w:rsid w:val="005C3DD5"/>
    <w:rsid w:val="005C622B"/>
    <w:rsid w:val="005C63FE"/>
    <w:rsid w:val="005D20CF"/>
    <w:rsid w:val="005D22D8"/>
    <w:rsid w:val="005D265F"/>
    <w:rsid w:val="005D27E9"/>
    <w:rsid w:val="005D3638"/>
    <w:rsid w:val="005D40B2"/>
    <w:rsid w:val="005D4133"/>
    <w:rsid w:val="005D4D48"/>
    <w:rsid w:val="005D578E"/>
    <w:rsid w:val="005D6784"/>
    <w:rsid w:val="005D6883"/>
    <w:rsid w:val="005D7561"/>
    <w:rsid w:val="005E13BD"/>
    <w:rsid w:val="005E16CB"/>
    <w:rsid w:val="005E17D8"/>
    <w:rsid w:val="005E1ADC"/>
    <w:rsid w:val="005E2199"/>
    <w:rsid w:val="005E24A4"/>
    <w:rsid w:val="005E3F45"/>
    <w:rsid w:val="005E48DD"/>
    <w:rsid w:val="005E4B19"/>
    <w:rsid w:val="005E6C59"/>
    <w:rsid w:val="005E72E7"/>
    <w:rsid w:val="005E79B3"/>
    <w:rsid w:val="005F0117"/>
    <w:rsid w:val="005F1651"/>
    <w:rsid w:val="005F27A2"/>
    <w:rsid w:val="005F33AD"/>
    <w:rsid w:val="005F41E4"/>
    <w:rsid w:val="005F45B2"/>
    <w:rsid w:val="005F48D8"/>
    <w:rsid w:val="005F4C39"/>
    <w:rsid w:val="005F500A"/>
    <w:rsid w:val="005F55D4"/>
    <w:rsid w:val="005F56C5"/>
    <w:rsid w:val="005F60AA"/>
    <w:rsid w:val="005F6A0B"/>
    <w:rsid w:val="005F74B3"/>
    <w:rsid w:val="005F7DB4"/>
    <w:rsid w:val="00600E73"/>
    <w:rsid w:val="0060106A"/>
    <w:rsid w:val="00602285"/>
    <w:rsid w:val="006032E3"/>
    <w:rsid w:val="006038B7"/>
    <w:rsid w:val="00603A01"/>
    <w:rsid w:val="00603DFE"/>
    <w:rsid w:val="006048AB"/>
    <w:rsid w:val="00605695"/>
    <w:rsid w:val="00605742"/>
    <w:rsid w:val="00606448"/>
    <w:rsid w:val="0060681F"/>
    <w:rsid w:val="00606FE7"/>
    <w:rsid w:val="0060737A"/>
    <w:rsid w:val="00607648"/>
    <w:rsid w:val="00607ED7"/>
    <w:rsid w:val="00610896"/>
    <w:rsid w:val="00610CA9"/>
    <w:rsid w:val="00610E28"/>
    <w:rsid w:val="00611711"/>
    <w:rsid w:val="00612015"/>
    <w:rsid w:val="00612506"/>
    <w:rsid w:val="00612A00"/>
    <w:rsid w:val="0061366B"/>
    <w:rsid w:val="0061439D"/>
    <w:rsid w:val="00616171"/>
    <w:rsid w:val="006161E9"/>
    <w:rsid w:val="00616420"/>
    <w:rsid w:val="00616DC8"/>
    <w:rsid w:val="00620ADA"/>
    <w:rsid w:val="006210EE"/>
    <w:rsid w:val="00621C95"/>
    <w:rsid w:val="00623B25"/>
    <w:rsid w:val="00626583"/>
    <w:rsid w:val="00626A41"/>
    <w:rsid w:val="006272A8"/>
    <w:rsid w:val="006306DD"/>
    <w:rsid w:val="00630C34"/>
    <w:rsid w:val="0063105A"/>
    <w:rsid w:val="00631660"/>
    <w:rsid w:val="00631DDB"/>
    <w:rsid w:val="00632B3C"/>
    <w:rsid w:val="00632FB0"/>
    <w:rsid w:val="006330A1"/>
    <w:rsid w:val="00633FDB"/>
    <w:rsid w:val="006344D3"/>
    <w:rsid w:val="00634510"/>
    <w:rsid w:val="00634A94"/>
    <w:rsid w:val="00635C06"/>
    <w:rsid w:val="00636F7D"/>
    <w:rsid w:val="00637833"/>
    <w:rsid w:val="0064081D"/>
    <w:rsid w:val="00640910"/>
    <w:rsid w:val="006418D7"/>
    <w:rsid w:val="006421C3"/>
    <w:rsid w:val="00643E01"/>
    <w:rsid w:val="00644469"/>
    <w:rsid w:val="006444B4"/>
    <w:rsid w:val="00645CAA"/>
    <w:rsid w:val="00645D8C"/>
    <w:rsid w:val="00645E16"/>
    <w:rsid w:val="00646469"/>
    <w:rsid w:val="006465F4"/>
    <w:rsid w:val="00646CD8"/>
    <w:rsid w:val="006479DA"/>
    <w:rsid w:val="00647A09"/>
    <w:rsid w:val="00650205"/>
    <w:rsid w:val="00651DDD"/>
    <w:rsid w:val="0065290E"/>
    <w:rsid w:val="00655908"/>
    <w:rsid w:val="006559AC"/>
    <w:rsid w:val="0065608C"/>
    <w:rsid w:val="00656185"/>
    <w:rsid w:val="0065681D"/>
    <w:rsid w:val="006604DE"/>
    <w:rsid w:val="00660D97"/>
    <w:rsid w:val="00662DA0"/>
    <w:rsid w:val="00663254"/>
    <w:rsid w:val="00663C21"/>
    <w:rsid w:val="006654B3"/>
    <w:rsid w:val="00666A96"/>
    <w:rsid w:val="00666C15"/>
    <w:rsid w:val="00666D6C"/>
    <w:rsid w:val="006674D2"/>
    <w:rsid w:val="00671221"/>
    <w:rsid w:val="00671A0C"/>
    <w:rsid w:val="00672060"/>
    <w:rsid w:val="00673127"/>
    <w:rsid w:val="00674B0F"/>
    <w:rsid w:val="00674CF2"/>
    <w:rsid w:val="006767D8"/>
    <w:rsid w:val="00676DAC"/>
    <w:rsid w:val="00677C38"/>
    <w:rsid w:val="00677EAB"/>
    <w:rsid w:val="006809A1"/>
    <w:rsid w:val="006811A5"/>
    <w:rsid w:val="006817C0"/>
    <w:rsid w:val="00681B7C"/>
    <w:rsid w:val="00682523"/>
    <w:rsid w:val="006825E9"/>
    <w:rsid w:val="006825EC"/>
    <w:rsid w:val="00682F58"/>
    <w:rsid w:val="0068319D"/>
    <w:rsid w:val="0068333D"/>
    <w:rsid w:val="0068480E"/>
    <w:rsid w:val="00684E6E"/>
    <w:rsid w:val="0068516C"/>
    <w:rsid w:val="006853EE"/>
    <w:rsid w:val="00687D18"/>
    <w:rsid w:val="00690303"/>
    <w:rsid w:val="00691200"/>
    <w:rsid w:val="0069203F"/>
    <w:rsid w:val="00692B80"/>
    <w:rsid w:val="006933C1"/>
    <w:rsid w:val="006947E8"/>
    <w:rsid w:val="00694CE7"/>
    <w:rsid w:val="00694F0D"/>
    <w:rsid w:val="00696E8C"/>
    <w:rsid w:val="00697302"/>
    <w:rsid w:val="00697330"/>
    <w:rsid w:val="006976BC"/>
    <w:rsid w:val="006A0E9D"/>
    <w:rsid w:val="006A168F"/>
    <w:rsid w:val="006A1AF9"/>
    <w:rsid w:val="006A35AE"/>
    <w:rsid w:val="006A3666"/>
    <w:rsid w:val="006A3B62"/>
    <w:rsid w:val="006A3C36"/>
    <w:rsid w:val="006A42E2"/>
    <w:rsid w:val="006A5144"/>
    <w:rsid w:val="006A56B5"/>
    <w:rsid w:val="006A64DC"/>
    <w:rsid w:val="006A6ABA"/>
    <w:rsid w:val="006A77B3"/>
    <w:rsid w:val="006A7CBB"/>
    <w:rsid w:val="006A7E00"/>
    <w:rsid w:val="006B060A"/>
    <w:rsid w:val="006B0C82"/>
    <w:rsid w:val="006B36B0"/>
    <w:rsid w:val="006B3FBE"/>
    <w:rsid w:val="006B4CFB"/>
    <w:rsid w:val="006B6119"/>
    <w:rsid w:val="006B64BC"/>
    <w:rsid w:val="006B6C0D"/>
    <w:rsid w:val="006B6C97"/>
    <w:rsid w:val="006C0124"/>
    <w:rsid w:val="006C0881"/>
    <w:rsid w:val="006C0FC6"/>
    <w:rsid w:val="006C186E"/>
    <w:rsid w:val="006C1CBC"/>
    <w:rsid w:val="006C2326"/>
    <w:rsid w:val="006C32BA"/>
    <w:rsid w:val="006C3562"/>
    <w:rsid w:val="006C35C7"/>
    <w:rsid w:val="006C44B0"/>
    <w:rsid w:val="006C5AAD"/>
    <w:rsid w:val="006C65D6"/>
    <w:rsid w:val="006C79AD"/>
    <w:rsid w:val="006D0534"/>
    <w:rsid w:val="006D08B6"/>
    <w:rsid w:val="006D0E6F"/>
    <w:rsid w:val="006D1123"/>
    <w:rsid w:val="006D14CC"/>
    <w:rsid w:val="006D16B0"/>
    <w:rsid w:val="006D3894"/>
    <w:rsid w:val="006D415C"/>
    <w:rsid w:val="006D4D1D"/>
    <w:rsid w:val="006D4D50"/>
    <w:rsid w:val="006D5AC4"/>
    <w:rsid w:val="006D5D1C"/>
    <w:rsid w:val="006D6A54"/>
    <w:rsid w:val="006D7079"/>
    <w:rsid w:val="006D74C3"/>
    <w:rsid w:val="006E0A5A"/>
    <w:rsid w:val="006E0FF7"/>
    <w:rsid w:val="006E1D40"/>
    <w:rsid w:val="006E284E"/>
    <w:rsid w:val="006E2E06"/>
    <w:rsid w:val="006E3331"/>
    <w:rsid w:val="006E35BB"/>
    <w:rsid w:val="006E462D"/>
    <w:rsid w:val="006E5434"/>
    <w:rsid w:val="006E555A"/>
    <w:rsid w:val="006E61A7"/>
    <w:rsid w:val="006F04BA"/>
    <w:rsid w:val="006F0643"/>
    <w:rsid w:val="006F19C9"/>
    <w:rsid w:val="006F1BEE"/>
    <w:rsid w:val="006F217A"/>
    <w:rsid w:val="006F22C9"/>
    <w:rsid w:val="006F2D79"/>
    <w:rsid w:val="006F2FBB"/>
    <w:rsid w:val="006F3A6B"/>
    <w:rsid w:val="006F466F"/>
    <w:rsid w:val="006F483A"/>
    <w:rsid w:val="006F624A"/>
    <w:rsid w:val="006F6A71"/>
    <w:rsid w:val="006F7FBD"/>
    <w:rsid w:val="00700A00"/>
    <w:rsid w:val="00701419"/>
    <w:rsid w:val="007021E4"/>
    <w:rsid w:val="0070296F"/>
    <w:rsid w:val="00702B58"/>
    <w:rsid w:val="00702ED3"/>
    <w:rsid w:val="0070505D"/>
    <w:rsid w:val="007050BA"/>
    <w:rsid w:val="00705345"/>
    <w:rsid w:val="007054E3"/>
    <w:rsid w:val="007056C8"/>
    <w:rsid w:val="00706FC7"/>
    <w:rsid w:val="00707139"/>
    <w:rsid w:val="0070780B"/>
    <w:rsid w:val="00707F7F"/>
    <w:rsid w:val="007111D1"/>
    <w:rsid w:val="0071133D"/>
    <w:rsid w:val="00711816"/>
    <w:rsid w:val="00711D78"/>
    <w:rsid w:val="007145F4"/>
    <w:rsid w:val="00715CDA"/>
    <w:rsid w:val="00720CF7"/>
    <w:rsid w:val="00721F82"/>
    <w:rsid w:val="0072222C"/>
    <w:rsid w:val="00724E09"/>
    <w:rsid w:val="00725109"/>
    <w:rsid w:val="00725918"/>
    <w:rsid w:val="00725A38"/>
    <w:rsid w:val="00725FB6"/>
    <w:rsid w:val="0072765B"/>
    <w:rsid w:val="00727CB7"/>
    <w:rsid w:val="007306E0"/>
    <w:rsid w:val="00731AA5"/>
    <w:rsid w:val="0073401C"/>
    <w:rsid w:val="007343C1"/>
    <w:rsid w:val="00734E62"/>
    <w:rsid w:val="007351E0"/>
    <w:rsid w:val="007360FB"/>
    <w:rsid w:val="00740F5A"/>
    <w:rsid w:val="00741208"/>
    <w:rsid w:val="00742512"/>
    <w:rsid w:val="00743AC1"/>
    <w:rsid w:val="00743BDC"/>
    <w:rsid w:val="00744049"/>
    <w:rsid w:val="00744BBB"/>
    <w:rsid w:val="00744BD9"/>
    <w:rsid w:val="007465F1"/>
    <w:rsid w:val="00746D0C"/>
    <w:rsid w:val="007470A9"/>
    <w:rsid w:val="00747439"/>
    <w:rsid w:val="00750440"/>
    <w:rsid w:val="00750513"/>
    <w:rsid w:val="00750CD8"/>
    <w:rsid w:val="00753EF9"/>
    <w:rsid w:val="00754B2C"/>
    <w:rsid w:val="00755359"/>
    <w:rsid w:val="007555DC"/>
    <w:rsid w:val="00756A23"/>
    <w:rsid w:val="00756E55"/>
    <w:rsid w:val="00757DDC"/>
    <w:rsid w:val="00757FB8"/>
    <w:rsid w:val="007612B1"/>
    <w:rsid w:val="00761925"/>
    <w:rsid w:val="007620B5"/>
    <w:rsid w:val="00762654"/>
    <w:rsid w:val="00763C47"/>
    <w:rsid w:val="0076512E"/>
    <w:rsid w:val="00766023"/>
    <w:rsid w:val="0076648E"/>
    <w:rsid w:val="00766A73"/>
    <w:rsid w:val="00766F3A"/>
    <w:rsid w:val="00770521"/>
    <w:rsid w:val="00771636"/>
    <w:rsid w:val="00773B6F"/>
    <w:rsid w:val="00774A01"/>
    <w:rsid w:val="00775B46"/>
    <w:rsid w:val="007800DD"/>
    <w:rsid w:val="00781069"/>
    <w:rsid w:val="0078171C"/>
    <w:rsid w:val="007820D6"/>
    <w:rsid w:val="007821D9"/>
    <w:rsid w:val="00782E77"/>
    <w:rsid w:val="007837E6"/>
    <w:rsid w:val="00783BB2"/>
    <w:rsid w:val="00783F36"/>
    <w:rsid w:val="007851C2"/>
    <w:rsid w:val="00785C5C"/>
    <w:rsid w:val="00786A05"/>
    <w:rsid w:val="00787876"/>
    <w:rsid w:val="00787AC1"/>
    <w:rsid w:val="007902CE"/>
    <w:rsid w:val="007906A8"/>
    <w:rsid w:val="00790DE0"/>
    <w:rsid w:val="00791BBC"/>
    <w:rsid w:val="007922E7"/>
    <w:rsid w:val="00792B26"/>
    <w:rsid w:val="007936A0"/>
    <w:rsid w:val="007945CE"/>
    <w:rsid w:val="00795332"/>
    <w:rsid w:val="00795618"/>
    <w:rsid w:val="007957FA"/>
    <w:rsid w:val="00796073"/>
    <w:rsid w:val="007962E4"/>
    <w:rsid w:val="00797B47"/>
    <w:rsid w:val="00797E57"/>
    <w:rsid w:val="007A0364"/>
    <w:rsid w:val="007A1F1C"/>
    <w:rsid w:val="007A2D4A"/>
    <w:rsid w:val="007A3586"/>
    <w:rsid w:val="007A58FC"/>
    <w:rsid w:val="007A5A3B"/>
    <w:rsid w:val="007A5BD6"/>
    <w:rsid w:val="007A6549"/>
    <w:rsid w:val="007A683F"/>
    <w:rsid w:val="007A711E"/>
    <w:rsid w:val="007B0181"/>
    <w:rsid w:val="007B08F6"/>
    <w:rsid w:val="007B165C"/>
    <w:rsid w:val="007B1710"/>
    <w:rsid w:val="007B188D"/>
    <w:rsid w:val="007B1B62"/>
    <w:rsid w:val="007B34E3"/>
    <w:rsid w:val="007B3E61"/>
    <w:rsid w:val="007B4A00"/>
    <w:rsid w:val="007B7183"/>
    <w:rsid w:val="007B760D"/>
    <w:rsid w:val="007C0060"/>
    <w:rsid w:val="007C1D40"/>
    <w:rsid w:val="007C33CD"/>
    <w:rsid w:val="007C3B4C"/>
    <w:rsid w:val="007C471B"/>
    <w:rsid w:val="007C5AFB"/>
    <w:rsid w:val="007C5E15"/>
    <w:rsid w:val="007C633E"/>
    <w:rsid w:val="007C640C"/>
    <w:rsid w:val="007C7220"/>
    <w:rsid w:val="007D093B"/>
    <w:rsid w:val="007D1CFE"/>
    <w:rsid w:val="007D2CAB"/>
    <w:rsid w:val="007D2DF7"/>
    <w:rsid w:val="007D2F39"/>
    <w:rsid w:val="007D3485"/>
    <w:rsid w:val="007D351F"/>
    <w:rsid w:val="007D4E0E"/>
    <w:rsid w:val="007D6599"/>
    <w:rsid w:val="007D65C4"/>
    <w:rsid w:val="007D66EE"/>
    <w:rsid w:val="007D7214"/>
    <w:rsid w:val="007D7414"/>
    <w:rsid w:val="007D7A55"/>
    <w:rsid w:val="007E0921"/>
    <w:rsid w:val="007E0976"/>
    <w:rsid w:val="007E0DBB"/>
    <w:rsid w:val="007E1CB6"/>
    <w:rsid w:val="007E2AA1"/>
    <w:rsid w:val="007E3B71"/>
    <w:rsid w:val="007E3C4E"/>
    <w:rsid w:val="007E46CA"/>
    <w:rsid w:val="007E47C0"/>
    <w:rsid w:val="007E4AE7"/>
    <w:rsid w:val="007E4C5E"/>
    <w:rsid w:val="007E51CF"/>
    <w:rsid w:val="007E5608"/>
    <w:rsid w:val="007E59D8"/>
    <w:rsid w:val="007E6F05"/>
    <w:rsid w:val="007E7F0F"/>
    <w:rsid w:val="007F014A"/>
    <w:rsid w:val="007F048F"/>
    <w:rsid w:val="007F062E"/>
    <w:rsid w:val="007F167E"/>
    <w:rsid w:val="007F234C"/>
    <w:rsid w:val="007F35A6"/>
    <w:rsid w:val="007F3B45"/>
    <w:rsid w:val="007F3CF5"/>
    <w:rsid w:val="007F3F16"/>
    <w:rsid w:val="007F4535"/>
    <w:rsid w:val="007F622D"/>
    <w:rsid w:val="007F6C28"/>
    <w:rsid w:val="007F73A2"/>
    <w:rsid w:val="007F76FB"/>
    <w:rsid w:val="00800347"/>
    <w:rsid w:val="00800CC7"/>
    <w:rsid w:val="00801608"/>
    <w:rsid w:val="0080290E"/>
    <w:rsid w:val="00802FCF"/>
    <w:rsid w:val="0080310A"/>
    <w:rsid w:val="00803F72"/>
    <w:rsid w:val="00805A7E"/>
    <w:rsid w:val="00810257"/>
    <w:rsid w:val="008112D1"/>
    <w:rsid w:val="008116E9"/>
    <w:rsid w:val="00812A99"/>
    <w:rsid w:val="008133E4"/>
    <w:rsid w:val="00815DDE"/>
    <w:rsid w:val="00815EEF"/>
    <w:rsid w:val="00816140"/>
    <w:rsid w:val="008162BC"/>
    <w:rsid w:val="00817292"/>
    <w:rsid w:val="008173DD"/>
    <w:rsid w:val="00817AB2"/>
    <w:rsid w:val="00817C21"/>
    <w:rsid w:val="00820A92"/>
    <w:rsid w:val="00820D28"/>
    <w:rsid w:val="00821524"/>
    <w:rsid w:val="00821C5B"/>
    <w:rsid w:val="00822411"/>
    <w:rsid w:val="00823402"/>
    <w:rsid w:val="00823AB2"/>
    <w:rsid w:val="00824758"/>
    <w:rsid w:val="008248B2"/>
    <w:rsid w:val="00824BCC"/>
    <w:rsid w:val="0082586D"/>
    <w:rsid w:val="00825997"/>
    <w:rsid w:val="00825D56"/>
    <w:rsid w:val="008264E0"/>
    <w:rsid w:val="008309F1"/>
    <w:rsid w:val="008312F0"/>
    <w:rsid w:val="00832156"/>
    <w:rsid w:val="008323DF"/>
    <w:rsid w:val="008336EA"/>
    <w:rsid w:val="0083402C"/>
    <w:rsid w:val="008341B2"/>
    <w:rsid w:val="00834638"/>
    <w:rsid w:val="008348AC"/>
    <w:rsid w:val="00834C1C"/>
    <w:rsid w:val="00834E8C"/>
    <w:rsid w:val="00835F20"/>
    <w:rsid w:val="00836D48"/>
    <w:rsid w:val="00837164"/>
    <w:rsid w:val="00841876"/>
    <w:rsid w:val="008419E3"/>
    <w:rsid w:val="00841F13"/>
    <w:rsid w:val="0084431B"/>
    <w:rsid w:val="00845B54"/>
    <w:rsid w:val="00845DEC"/>
    <w:rsid w:val="00846FA4"/>
    <w:rsid w:val="00847E44"/>
    <w:rsid w:val="00847EA4"/>
    <w:rsid w:val="008501BC"/>
    <w:rsid w:val="00850320"/>
    <w:rsid w:val="00850724"/>
    <w:rsid w:val="00850F01"/>
    <w:rsid w:val="008511D9"/>
    <w:rsid w:val="008520DF"/>
    <w:rsid w:val="0085214F"/>
    <w:rsid w:val="0085222E"/>
    <w:rsid w:val="0085233A"/>
    <w:rsid w:val="00853B3C"/>
    <w:rsid w:val="00854097"/>
    <w:rsid w:val="00854BFF"/>
    <w:rsid w:val="00855F8A"/>
    <w:rsid w:val="0085683D"/>
    <w:rsid w:val="00856BF5"/>
    <w:rsid w:val="008574F9"/>
    <w:rsid w:val="008606A0"/>
    <w:rsid w:val="00861D52"/>
    <w:rsid w:val="00861FFC"/>
    <w:rsid w:val="00862803"/>
    <w:rsid w:val="00863A89"/>
    <w:rsid w:val="00863EAE"/>
    <w:rsid w:val="008649BB"/>
    <w:rsid w:val="008654F0"/>
    <w:rsid w:val="0086647E"/>
    <w:rsid w:val="00866B1A"/>
    <w:rsid w:val="0086703E"/>
    <w:rsid w:val="00867E7D"/>
    <w:rsid w:val="00871249"/>
    <w:rsid w:val="008713B5"/>
    <w:rsid w:val="008716B1"/>
    <w:rsid w:val="00872EC8"/>
    <w:rsid w:val="00873182"/>
    <w:rsid w:val="00873593"/>
    <w:rsid w:val="00873C35"/>
    <w:rsid w:val="00875B58"/>
    <w:rsid w:val="00876FB0"/>
    <w:rsid w:val="00877424"/>
    <w:rsid w:val="00880DF4"/>
    <w:rsid w:val="00881F72"/>
    <w:rsid w:val="00882B39"/>
    <w:rsid w:val="00885665"/>
    <w:rsid w:val="00885DFB"/>
    <w:rsid w:val="008916FB"/>
    <w:rsid w:val="00892412"/>
    <w:rsid w:val="0089245D"/>
    <w:rsid w:val="00892946"/>
    <w:rsid w:val="00893C58"/>
    <w:rsid w:val="00893D6A"/>
    <w:rsid w:val="00893DB3"/>
    <w:rsid w:val="00895312"/>
    <w:rsid w:val="0089552F"/>
    <w:rsid w:val="00895594"/>
    <w:rsid w:val="008962CB"/>
    <w:rsid w:val="0089689F"/>
    <w:rsid w:val="008976BB"/>
    <w:rsid w:val="00897FE4"/>
    <w:rsid w:val="008A05C1"/>
    <w:rsid w:val="008A0DF9"/>
    <w:rsid w:val="008A2201"/>
    <w:rsid w:val="008A292C"/>
    <w:rsid w:val="008A3EC4"/>
    <w:rsid w:val="008A4B3D"/>
    <w:rsid w:val="008A6378"/>
    <w:rsid w:val="008A65F7"/>
    <w:rsid w:val="008A69BC"/>
    <w:rsid w:val="008B0756"/>
    <w:rsid w:val="008B2D30"/>
    <w:rsid w:val="008B31F0"/>
    <w:rsid w:val="008B651B"/>
    <w:rsid w:val="008B66BD"/>
    <w:rsid w:val="008B759E"/>
    <w:rsid w:val="008B78BF"/>
    <w:rsid w:val="008C0401"/>
    <w:rsid w:val="008C10FA"/>
    <w:rsid w:val="008C3147"/>
    <w:rsid w:val="008C3DDB"/>
    <w:rsid w:val="008C4877"/>
    <w:rsid w:val="008C4F02"/>
    <w:rsid w:val="008C5BE4"/>
    <w:rsid w:val="008C79D9"/>
    <w:rsid w:val="008C79EB"/>
    <w:rsid w:val="008D0C24"/>
    <w:rsid w:val="008D10CC"/>
    <w:rsid w:val="008D13CA"/>
    <w:rsid w:val="008D190B"/>
    <w:rsid w:val="008D219B"/>
    <w:rsid w:val="008D28AC"/>
    <w:rsid w:val="008D29CD"/>
    <w:rsid w:val="008D31F1"/>
    <w:rsid w:val="008D3A39"/>
    <w:rsid w:val="008D50B8"/>
    <w:rsid w:val="008D6AF2"/>
    <w:rsid w:val="008E0230"/>
    <w:rsid w:val="008E0D82"/>
    <w:rsid w:val="008E1B4C"/>
    <w:rsid w:val="008E2EF5"/>
    <w:rsid w:val="008E3872"/>
    <w:rsid w:val="008E3E7B"/>
    <w:rsid w:val="008E4605"/>
    <w:rsid w:val="008E5594"/>
    <w:rsid w:val="008F0D77"/>
    <w:rsid w:val="008F1206"/>
    <w:rsid w:val="008F1730"/>
    <w:rsid w:val="008F176A"/>
    <w:rsid w:val="008F1D89"/>
    <w:rsid w:val="008F226F"/>
    <w:rsid w:val="008F2BFC"/>
    <w:rsid w:val="008F3122"/>
    <w:rsid w:val="008F3E8A"/>
    <w:rsid w:val="008F5291"/>
    <w:rsid w:val="008F58CF"/>
    <w:rsid w:val="008F633A"/>
    <w:rsid w:val="0090175B"/>
    <w:rsid w:val="009029CB"/>
    <w:rsid w:val="00902A50"/>
    <w:rsid w:val="0090349C"/>
    <w:rsid w:val="00904595"/>
    <w:rsid w:val="009051EE"/>
    <w:rsid w:val="00906015"/>
    <w:rsid w:val="00907A46"/>
    <w:rsid w:val="00912834"/>
    <w:rsid w:val="0091298A"/>
    <w:rsid w:val="00913DC8"/>
    <w:rsid w:val="0091488E"/>
    <w:rsid w:val="00915681"/>
    <w:rsid w:val="00915FCE"/>
    <w:rsid w:val="00917EEB"/>
    <w:rsid w:val="009200F1"/>
    <w:rsid w:val="00920BDD"/>
    <w:rsid w:val="009213AD"/>
    <w:rsid w:val="00922277"/>
    <w:rsid w:val="0092658E"/>
    <w:rsid w:val="00926659"/>
    <w:rsid w:val="00926A00"/>
    <w:rsid w:val="00926EBA"/>
    <w:rsid w:val="0092772E"/>
    <w:rsid w:val="00930377"/>
    <w:rsid w:val="00930C07"/>
    <w:rsid w:val="009310D8"/>
    <w:rsid w:val="00931B88"/>
    <w:rsid w:val="00931FA2"/>
    <w:rsid w:val="00932201"/>
    <w:rsid w:val="00932CBA"/>
    <w:rsid w:val="0093311B"/>
    <w:rsid w:val="009349DE"/>
    <w:rsid w:val="00934ADB"/>
    <w:rsid w:val="00936878"/>
    <w:rsid w:val="009372C7"/>
    <w:rsid w:val="009406B7"/>
    <w:rsid w:val="00940AA5"/>
    <w:rsid w:val="00940BFD"/>
    <w:rsid w:val="00940D35"/>
    <w:rsid w:val="009411D1"/>
    <w:rsid w:val="0094157F"/>
    <w:rsid w:val="009418D7"/>
    <w:rsid w:val="00941CB9"/>
    <w:rsid w:val="00943990"/>
    <w:rsid w:val="00943B00"/>
    <w:rsid w:val="0094404A"/>
    <w:rsid w:val="009448EF"/>
    <w:rsid w:val="00944ABC"/>
    <w:rsid w:val="009465E1"/>
    <w:rsid w:val="00946D85"/>
    <w:rsid w:val="00947D3A"/>
    <w:rsid w:val="009508D2"/>
    <w:rsid w:val="00950966"/>
    <w:rsid w:val="009518DA"/>
    <w:rsid w:val="00951F72"/>
    <w:rsid w:val="0095269B"/>
    <w:rsid w:val="00952C5A"/>
    <w:rsid w:val="009532F2"/>
    <w:rsid w:val="009534C4"/>
    <w:rsid w:val="00953C47"/>
    <w:rsid w:val="00953EE8"/>
    <w:rsid w:val="00954665"/>
    <w:rsid w:val="00955459"/>
    <w:rsid w:val="00955BC4"/>
    <w:rsid w:val="00956967"/>
    <w:rsid w:val="00957B12"/>
    <w:rsid w:val="00961253"/>
    <w:rsid w:val="0096228A"/>
    <w:rsid w:val="009631A4"/>
    <w:rsid w:val="009639E5"/>
    <w:rsid w:val="00964D7E"/>
    <w:rsid w:val="00965AD8"/>
    <w:rsid w:val="00967FA7"/>
    <w:rsid w:val="0097040A"/>
    <w:rsid w:val="009704CE"/>
    <w:rsid w:val="009721E7"/>
    <w:rsid w:val="00972287"/>
    <w:rsid w:val="00973765"/>
    <w:rsid w:val="0097543D"/>
    <w:rsid w:val="00975888"/>
    <w:rsid w:val="00977C62"/>
    <w:rsid w:val="0098289F"/>
    <w:rsid w:val="009837DE"/>
    <w:rsid w:val="0098397B"/>
    <w:rsid w:val="009839DB"/>
    <w:rsid w:val="009841D0"/>
    <w:rsid w:val="00984DEE"/>
    <w:rsid w:val="009858B0"/>
    <w:rsid w:val="00985F35"/>
    <w:rsid w:val="0098614E"/>
    <w:rsid w:val="0099040B"/>
    <w:rsid w:val="009907A9"/>
    <w:rsid w:val="00990A39"/>
    <w:rsid w:val="00990E57"/>
    <w:rsid w:val="00991236"/>
    <w:rsid w:val="00993671"/>
    <w:rsid w:val="00993764"/>
    <w:rsid w:val="00994355"/>
    <w:rsid w:val="0099506E"/>
    <w:rsid w:val="009972D5"/>
    <w:rsid w:val="0099779A"/>
    <w:rsid w:val="00997D7B"/>
    <w:rsid w:val="009A07E4"/>
    <w:rsid w:val="009A1ED9"/>
    <w:rsid w:val="009A2026"/>
    <w:rsid w:val="009A3E84"/>
    <w:rsid w:val="009A5108"/>
    <w:rsid w:val="009A53C6"/>
    <w:rsid w:val="009A5AE1"/>
    <w:rsid w:val="009A6537"/>
    <w:rsid w:val="009A7212"/>
    <w:rsid w:val="009A72A1"/>
    <w:rsid w:val="009B1C90"/>
    <w:rsid w:val="009B1DC9"/>
    <w:rsid w:val="009B2617"/>
    <w:rsid w:val="009B2ADB"/>
    <w:rsid w:val="009B2BA4"/>
    <w:rsid w:val="009B58A1"/>
    <w:rsid w:val="009B5E56"/>
    <w:rsid w:val="009B71C6"/>
    <w:rsid w:val="009C04C0"/>
    <w:rsid w:val="009C2232"/>
    <w:rsid w:val="009C266B"/>
    <w:rsid w:val="009C32E0"/>
    <w:rsid w:val="009C3B4F"/>
    <w:rsid w:val="009C3F68"/>
    <w:rsid w:val="009C3FEA"/>
    <w:rsid w:val="009C4080"/>
    <w:rsid w:val="009C451F"/>
    <w:rsid w:val="009C6384"/>
    <w:rsid w:val="009C64A7"/>
    <w:rsid w:val="009D3262"/>
    <w:rsid w:val="009D333F"/>
    <w:rsid w:val="009D4941"/>
    <w:rsid w:val="009D57D6"/>
    <w:rsid w:val="009D630C"/>
    <w:rsid w:val="009D7D9E"/>
    <w:rsid w:val="009E2269"/>
    <w:rsid w:val="009E24B1"/>
    <w:rsid w:val="009E5C44"/>
    <w:rsid w:val="009E64A1"/>
    <w:rsid w:val="009E7BAD"/>
    <w:rsid w:val="009E7E0B"/>
    <w:rsid w:val="009F1374"/>
    <w:rsid w:val="009F1619"/>
    <w:rsid w:val="009F3B3B"/>
    <w:rsid w:val="009F3BA3"/>
    <w:rsid w:val="009F3BB8"/>
    <w:rsid w:val="009F3C8D"/>
    <w:rsid w:val="009F4636"/>
    <w:rsid w:val="009F48B0"/>
    <w:rsid w:val="009F5337"/>
    <w:rsid w:val="009F5612"/>
    <w:rsid w:val="009F6745"/>
    <w:rsid w:val="009F67CF"/>
    <w:rsid w:val="00A00B49"/>
    <w:rsid w:val="00A01944"/>
    <w:rsid w:val="00A01F9B"/>
    <w:rsid w:val="00A029B4"/>
    <w:rsid w:val="00A03346"/>
    <w:rsid w:val="00A042F1"/>
    <w:rsid w:val="00A04623"/>
    <w:rsid w:val="00A077C8"/>
    <w:rsid w:val="00A079D5"/>
    <w:rsid w:val="00A10715"/>
    <w:rsid w:val="00A10D48"/>
    <w:rsid w:val="00A10F53"/>
    <w:rsid w:val="00A11FEE"/>
    <w:rsid w:val="00A1449E"/>
    <w:rsid w:val="00A15715"/>
    <w:rsid w:val="00A15A2C"/>
    <w:rsid w:val="00A15CEA"/>
    <w:rsid w:val="00A1632F"/>
    <w:rsid w:val="00A16F06"/>
    <w:rsid w:val="00A1796A"/>
    <w:rsid w:val="00A17D8E"/>
    <w:rsid w:val="00A20027"/>
    <w:rsid w:val="00A20920"/>
    <w:rsid w:val="00A20932"/>
    <w:rsid w:val="00A21684"/>
    <w:rsid w:val="00A21701"/>
    <w:rsid w:val="00A22D6C"/>
    <w:rsid w:val="00A2338B"/>
    <w:rsid w:val="00A2381D"/>
    <w:rsid w:val="00A23AEB"/>
    <w:rsid w:val="00A23C6A"/>
    <w:rsid w:val="00A24165"/>
    <w:rsid w:val="00A242B7"/>
    <w:rsid w:val="00A2548A"/>
    <w:rsid w:val="00A25809"/>
    <w:rsid w:val="00A25C6C"/>
    <w:rsid w:val="00A2720F"/>
    <w:rsid w:val="00A272F5"/>
    <w:rsid w:val="00A3225B"/>
    <w:rsid w:val="00A326A6"/>
    <w:rsid w:val="00A32831"/>
    <w:rsid w:val="00A33F7E"/>
    <w:rsid w:val="00A341D6"/>
    <w:rsid w:val="00A34492"/>
    <w:rsid w:val="00A37C33"/>
    <w:rsid w:val="00A400DA"/>
    <w:rsid w:val="00A41508"/>
    <w:rsid w:val="00A4316A"/>
    <w:rsid w:val="00A43627"/>
    <w:rsid w:val="00A442CB"/>
    <w:rsid w:val="00A44FE3"/>
    <w:rsid w:val="00A455DB"/>
    <w:rsid w:val="00A4602C"/>
    <w:rsid w:val="00A46F08"/>
    <w:rsid w:val="00A473BB"/>
    <w:rsid w:val="00A5116B"/>
    <w:rsid w:val="00A519A8"/>
    <w:rsid w:val="00A521B0"/>
    <w:rsid w:val="00A52866"/>
    <w:rsid w:val="00A53C0B"/>
    <w:rsid w:val="00A54443"/>
    <w:rsid w:val="00A55446"/>
    <w:rsid w:val="00A5586A"/>
    <w:rsid w:val="00A55EE5"/>
    <w:rsid w:val="00A576A4"/>
    <w:rsid w:val="00A577B9"/>
    <w:rsid w:val="00A578A2"/>
    <w:rsid w:val="00A614B7"/>
    <w:rsid w:val="00A61BA2"/>
    <w:rsid w:val="00A61BCF"/>
    <w:rsid w:val="00A62811"/>
    <w:rsid w:val="00A63D5A"/>
    <w:rsid w:val="00A6498A"/>
    <w:rsid w:val="00A6598C"/>
    <w:rsid w:val="00A65998"/>
    <w:rsid w:val="00A665A8"/>
    <w:rsid w:val="00A678A0"/>
    <w:rsid w:val="00A679E9"/>
    <w:rsid w:val="00A67C01"/>
    <w:rsid w:val="00A71C67"/>
    <w:rsid w:val="00A74950"/>
    <w:rsid w:val="00A75A2E"/>
    <w:rsid w:val="00A769D2"/>
    <w:rsid w:val="00A80D01"/>
    <w:rsid w:val="00A820D1"/>
    <w:rsid w:val="00A82779"/>
    <w:rsid w:val="00A82B30"/>
    <w:rsid w:val="00A830BB"/>
    <w:rsid w:val="00A850B8"/>
    <w:rsid w:val="00A8576E"/>
    <w:rsid w:val="00A91B11"/>
    <w:rsid w:val="00A920A3"/>
    <w:rsid w:val="00A92859"/>
    <w:rsid w:val="00A930FC"/>
    <w:rsid w:val="00A94221"/>
    <w:rsid w:val="00A94A13"/>
    <w:rsid w:val="00A9536E"/>
    <w:rsid w:val="00A9549D"/>
    <w:rsid w:val="00A95AC7"/>
    <w:rsid w:val="00A97EF3"/>
    <w:rsid w:val="00AA0CB1"/>
    <w:rsid w:val="00AA1047"/>
    <w:rsid w:val="00AA21F8"/>
    <w:rsid w:val="00AA2A47"/>
    <w:rsid w:val="00AA2D18"/>
    <w:rsid w:val="00AA3124"/>
    <w:rsid w:val="00AA3449"/>
    <w:rsid w:val="00AA4FA0"/>
    <w:rsid w:val="00AA5285"/>
    <w:rsid w:val="00AA560A"/>
    <w:rsid w:val="00AA58B1"/>
    <w:rsid w:val="00AA63E5"/>
    <w:rsid w:val="00AA6842"/>
    <w:rsid w:val="00AA71E2"/>
    <w:rsid w:val="00AA73D3"/>
    <w:rsid w:val="00AA772A"/>
    <w:rsid w:val="00AA77FB"/>
    <w:rsid w:val="00AA7E39"/>
    <w:rsid w:val="00AB0207"/>
    <w:rsid w:val="00AB025A"/>
    <w:rsid w:val="00AB147C"/>
    <w:rsid w:val="00AB175A"/>
    <w:rsid w:val="00AB1ABF"/>
    <w:rsid w:val="00AB22EE"/>
    <w:rsid w:val="00AB2FA1"/>
    <w:rsid w:val="00AB4062"/>
    <w:rsid w:val="00AB435C"/>
    <w:rsid w:val="00AB53FA"/>
    <w:rsid w:val="00AB5BB6"/>
    <w:rsid w:val="00AB6AEF"/>
    <w:rsid w:val="00AC0266"/>
    <w:rsid w:val="00AC1473"/>
    <w:rsid w:val="00AC3A38"/>
    <w:rsid w:val="00AC4360"/>
    <w:rsid w:val="00AC474E"/>
    <w:rsid w:val="00AC59EE"/>
    <w:rsid w:val="00AC5E06"/>
    <w:rsid w:val="00AC60D1"/>
    <w:rsid w:val="00AD0EDD"/>
    <w:rsid w:val="00AD1F91"/>
    <w:rsid w:val="00AD24E0"/>
    <w:rsid w:val="00AD2F42"/>
    <w:rsid w:val="00AD3246"/>
    <w:rsid w:val="00AD4066"/>
    <w:rsid w:val="00AD43F4"/>
    <w:rsid w:val="00AD483B"/>
    <w:rsid w:val="00AD4C7D"/>
    <w:rsid w:val="00AD4CD5"/>
    <w:rsid w:val="00AD737D"/>
    <w:rsid w:val="00AE045B"/>
    <w:rsid w:val="00AE0793"/>
    <w:rsid w:val="00AE0C26"/>
    <w:rsid w:val="00AE0DC0"/>
    <w:rsid w:val="00AE1E7E"/>
    <w:rsid w:val="00AE3854"/>
    <w:rsid w:val="00AE38CD"/>
    <w:rsid w:val="00AE5638"/>
    <w:rsid w:val="00AE60C6"/>
    <w:rsid w:val="00AE6668"/>
    <w:rsid w:val="00AE6E60"/>
    <w:rsid w:val="00AF038A"/>
    <w:rsid w:val="00AF0A76"/>
    <w:rsid w:val="00AF1811"/>
    <w:rsid w:val="00AF2786"/>
    <w:rsid w:val="00AF2F55"/>
    <w:rsid w:val="00AF5578"/>
    <w:rsid w:val="00AF6556"/>
    <w:rsid w:val="00B00E6A"/>
    <w:rsid w:val="00B0125A"/>
    <w:rsid w:val="00B014B0"/>
    <w:rsid w:val="00B01999"/>
    <w:rsid w:val="00B02A08"/>
    <w:rsid w:val="00B02A39"/>
    <w:rsid w:val="00B0324E"/>
    <w:rsid w:val="00B032F9"/>
    <w:rsid w:val="00B042FC"/>
    <w:rsid w:val="00B0467B"/>
    <w:rsid w:val="00B04932"/>
    <w:rsid w:val="00B0495C"/>
    <w:rsid w:val="00B05024"/>
    <w:rsid w:val="00B05C99"/>
    <w:rsid w:val="00B062C9"/>
    <w:rsid w:val="00B0776B"/>
    <w:rsid w:val="00B1090A"/>
    <w:rsid w:val="00B1097B"/>
    <w:rsid w:val="00B11E14"/>
    <w:rsid w:val="00B12588"/>
    <w:rsid w:val="00B135F7"/>
    <w:rsid w:val="00B13BCF"/>
    <w:rsid w:val="00B140A8"/>
    <w:rsid w:val="00B14182"/>
    <w:rsid w:val="00B151F5"/>
    <w:rsid w:val="00B17E8C"/>
    <w:rsid w:val="00B203BC"/>
    <w:rsid w:val="00B21784"/>
    <w:rsid w:val="00B2328B"/>
    <w:rsid w:val="00B23F40"/>
    <w:rsid w:val="00B245CB"/>
    <w:rsid w:val="00B24725"/>
    <w:rsid w:val="00B2508E"/>
    <w:rsid w:val="00B27710"/>
    <w:rsid w:val="00B27E22"/>
    <w:rsid w:val="00B31D51"/>
    <w:rsid w:val="00B33211"/>
    <w:rsid w:val="00B33398"/>
    <w:rsid w:val="00B350D2"/>
    <w:rsid w:val="00B35911"/>
    <w:rsid w:val="00B41170"/>
    <w:rsid w:val="00B4231E"/>
    <w:rsid w:val="00B44175"/>
    <w:rsid w:val="00B452A3"/>
    <w:rsid w:val="00B452FC"/>
    <w:rsid w:val="00B45D83"/>
    <w:rsid w:val="00B47674"/>
    <w:rsid w:val="00B50624"/>
    <w:rsid w:val="00B50D3B"/>
    <w:rsid w:val="00B50FDA"/>
    <w:rsid w:val="00B51074"/>
    <w:rsid w:val="00B51532"/>
    <w:rsid w:val="00B5218F"/>
    <w:rsid w:val="00B529A1"/>
    <w:rsid w:val="00B53C73"/>
    <w:rsid w:val="00B5428E"/>
    <w:rsid w:val="00B551EE"/>
    <w:rsid w:val="00B558B3"/>
    <w:rsid w:val="00B55A72"/>
    <w:rsid w:val="00B562F0"/>
    <w:rsid w:val="00B56813"/>
    <w:rsid w:val="00B56B95"/>
    <w:rsid w:val="00B5740F"/>
    <w:rsid w:val="00B57791"/>
    <w:rsid w:val="00B57C26"/>
    <w:rsid w:val="00B60629"/>
    <w:rsid w:val="00B60E84"/>
    <w:rsid w:val="00B62940"/>
    <w:rsid w:val="00B62A24"/>
    <w:rsid w:val="00B631AA"/>
    <w:rsid w:val="00B631F2"/>
    <w:rsid w:val="00B64D00"/>
    <w:rsid w:val="00B65A2A"/>
    <w:rsid w:val="00B66227"/>
    <w:rsid w:val="00B66BD6"/>
    <w:rsid w:val="00B66E01"/>
    <w:rsid w:val="00B7073B"/>
    <w:rsid w:val="00B709CC"/>
    <w:rsid w:val="00B70FF9"/>
    <w:rsid w:val="00B7345A"/>
    <w:rsid w:val="00B737BC"/>
    <w:rsid w:val="00B77E5E"/>
    <w:rsid w:val="00B808A0"/>
    <w:rsid w:val="00B80DA2"/>
    <w:rsid w:val="00B8153C"/>
    <w:rsid w:val="00B81B96"/>
    <w:rsid w:val="00B81CDC"/>
    <w:rsid w:val="00B8221A"/>
    <w:rsid w:val="00B82ACD"/>
    <w:rsid w:val="00B8474E"/>
    <w:rsid w:val="00B86380"/>
    <w:rsid w:val="00B86471"/>
    <w:rsid w:val="00B87949"/>
    <w:rsid w:val="00B920F1"/>
    <w:rsid w:val="00B95289"/>
    <w:rsid w:val="00B9536E"/>
    <w:rsid w:val="00B9642D"/>
    <w:rsid w:val="00B97571"/>
    <w:rsid w:val="00B97BB7"/>
    <w:rsid w:val="00BA0294"/>
    <w:rsid w:val="00BA0410"/>
    <w:rsid w:val="00BA0667"/>
    <w:rsid w:val="00BA2199"/>
    <w:rsid w:val="00BA2948"/>
    <w:rsid w:val="00BA2A4F"/>
    <w:rsid w:val="00BA3AAF"/>
    <w:rsid w:val="00BA65E2"/>
    <w:rsid w:val="00BA7170"/>
    <w:rsid w:val="00BA7E11"/>
    <w:rsid w:val="00BB050F"/>
    <w:rsid w:val="00BB0C8F"/>
    <w:rsid w:val="00BB0F8F"/>
    <w:rsid w:val="00BB1630"/>
    <w:rsid w:val="00BB1E93"/>
    <w:rsid w:val="00BB2C52"/>
    <w:rsid w:val="00BB2E4A"/>
    <w:rsid w:val="00BB35EC"/>
    <w:rsid w:val="00BB3BD0"/>
    <w:rsid w:val="00BB41E5"/>
    <w:rsid w:val="00BB5CD0"/>
    <w:rsid w:val="00BB62A5"/>
    <w:rsid w:val="00BB7047"/>
    <w:rsid w:val="00BC00A8"/>
    <w:rsid w:val="00BC0275"/>
    <w:rsid w:val="00BC0BEA"/>
    <w:rsid w:val="00BC0BF3"/>
    <w:rsid w:val="00BC12CB"/>
    <w:rsid w:val="00BC18DB"/>
    <w:rsid w:val="00BC1E70"/>
    <w:rsid w:val="00BC23C9"/>
    <w:rsid w:val="00BC26C7"/>
    <w:rsid w:val="00BC29A7"/>
    <w:rsid w:val="00BC364A"/>
    <w:rsid w:val="00BC3808"/>
    <w:rsid w:val="00BC3D81"/>
    <w:rsid w:val="00BC4BF9"/>
    <w:rsid w:val="00BC5C15"/>
    <w:rsid w:val="00BC5CCD"/>
    <w:rsid w:val="00BC6A23"/>
    <w:rsid w:val="00BC6C20"/>
    <w:rsid w:val="00BC6F2B"/>
    <w:rsid w:val="00BD0084"/>
    <w:rsid w:val="00BD0A2B"/>
    <w:rsid w:val="00BD1051"/>
    <w:rsid w:val="00BD12AA"/>
    <w:rsid w:val="00BD17C3"/>
    <w:rsid w:val="00BD18A1"/>
    <w:rsid w:val="00BD1B28"/>
    <w:rsid w:val="00BD1E53"/>
    <w:rsid w:val="00BD2555"/>
    <w:rsid w:val="00BD2F9B"/>
    <w:rsid w:val="00BD35D2"/>
    <w:rsid w:val="00BD400A"/>
    <w:rsid w:val="00BD4209"/>
    <w:rsid w:val="00BD49EA"/>
    <w:rsid w:val="00BE16FF"/>
    <w:rsid w:val="00BE1ADD"/>
    <w:rsid w:val="00BE27B3"/>
    <w:rsid w:val="00BE3111"/>
    <w:rsid w:val="00BE4497"/>
    <w:rsid w:val="00BE4D87"/>
    <w:rsid w:val="00BE4F2B"/>
    <w:rsid w:val="00BE5585"/>
    <w:rsid w:val="00BE56B4"/>
    <w:rsid w:val="00BE585D"/>
    <w:rsid w:val="00BE622D"/>
    <w:rsid w:val="00BE7257"/>
    <w:rsid w:val="00BF0505"/>
    <w:rsid w:val="00BF1A74"/>
    <w:rsid w:val="00BF29A4"/>
    <w:rsid w:val="00BF32F6"/>
    <w:rsid w:val="00BF3316"/>
    <w:rsid w:val="00BF3C23"/>
    <w:rsid w:val="00BF4800"/>
    <w:rsid w:val="00BF4CF1"/>
    <w:rsid w:val="00BF4F4B"/>
    <w:rsid w:val="00BF57FB"/>
    <w:rsid w:val="00BF77CD"/>
    <w:rsid w:val="00BF78F4"/>
    <w:rsid w:val="00C00C58"/>
    <w:rsid w:val="00C00DAB"/>
    <w:rsid w:val="00C0226E"/>
    <w:rsid w:val="00C0272D"/>
    <w:rsid w:val="00C0285E"/>
    <w:rsid w:val="00C043A8"/>
    <w:rsid w:val="00C0471F"/>
    <w:rsid w:val="00C058F7"/>
    <w:rsid w:val="00C06CE7"/>
    <w:rsid w:val="00C1037B"/>
    <w:rsid w:val="00C11C1B"/>
    <w:rsid w:val="00C12539"/>
    <w:rsid w:val="00C13754"/>
    <w:rsid w:val="00C14630"/>
    <w:rsid w:val="00C14CD6"/>
    <w:rsid w:val="00C15325"/>
    <w:rsid w:val="00C15768"/>
    <w:rsid w:val="00C161F0"/>
    <w:rsid w:val="00C164A5"/>
    <w:rsid w:val="00C17436"/>
    <w:rsid w:val="00C17989"/>
    <w:rsid w:val="00C2156B"/>
    <w:rsid w:val="00C2195C"/>
    <w:rsid w:val="00C21CAE"/>
    <w:rsid w:val="00C22393"/>
    <w:rsid w:val="00C224A6"/>
    <w:rsid w:val="00C225B4"/>
    <w:rsid w:val="00C22B15"/>
    <w:rsid w:val="00C22BB6"/>
    <w:rsid w:val="00C23A96"/>
    <w:rsid w:val="00C24428"/>
    <w:rsid w:val="00C24B6B"/>
    <w:rsid w:val="00C251A2"/>
    <w:rsid w:val="00C270F7"/>
    <w:rsid w:val="00C30505"/>
    <w:rsid w:val="00C310C0"/>
    <w:rsid w:val="00C3126B"/>
    <w:rsid w:val="00C312E8"/>
    <w:rsid w:val="00C31851"/>
    <w:rsid w:val="00C32051"/>
    <w:rsid w:val="00C321AE"/>
    <w:rsid w:val="00C331B4"/>
    <w:rsid w:val="00C3352A"/>
    <w:rsid w:val="00C34469"/>
    <w:rsid w:val="00C3469B"/>
    <w:rsid w:val="00C35F11"/>
    <w:rsid w:val="00C36850"/>
    <w:rsid w:val="00C36C20"/>
    <w:rsid w:val="00C36EB2"/>
    <w:rsid w:val="00C37237"/>
    <w:rsid w:val="00C41E89"/>
    <w:rsid w:val="00C42CD5"/>
    <w:rsid w:val="00C44DA6"/>
    <w:rsid w:val="00C456C4"/>
    <w:rsid w:val="00C45D44"/>
    <w:rsid w:val="00C46463"/>
    <w:rsid w:val="00C4774A"/>
    <w:rsid w:val="00C501D0"/>
    <w:rsid w:val="00C50652"/>
    <w:rsid w:val="00C527D4"/>
    <w:rsid w:val="00C52A24"/>
    <w:rsid w:val="00C54166"/>
    <w:rsid w:val="00C54792"/>
    <w:rsid w:val="00C54D23"/>
    <w:rsid w:val="00C54D5D"/>
    <w:rsid w:val="00C54E19"/>
    <w:rsid w:val="00C5648E"/>
    <w:rsid w:val="00C56CB4"/>
    <w:rsid w:val="00C57978"/>
    <w:rsid w:val="00C57FD1"/>
    <w:rsid w:val="00C6046D"/>
    <w:rsid w:val="00C60508"/>
    <w:rsid w:val="00C60C39"/>
    <w:rsid w:val="00C6110A"/>
    <w:rsid w:val="00C61EE6"/>
    <w:rsid w:val="00C61F8D"/>
    <w:rsid w:val="00C6245E"/>
    <w:rsid w:val="00C63B2D"/>
    <w:rsid w:val="00C63D61"/>
    <w:rsid w:val="00C64728"/>
    <w:rsid w:val="00C6498F"/>
    <w:rsid w:val="00C64C6B"/>
    <w:rsid w:val="00C65ED8"/>
    <w:rsid w:val="00C666FA"/>
    <w:rsid w:val="00C712A2"/>
    <w:rsid w:val="00C717BB"/>
    <w:rsid w:val="00C727CA"/>
    <w:rsid w:val="00C7406C"/>
    <w:rsid w:val="00C74927"/>
    <w:rsid w:val="00C75A23"/>
    <w:rsid w:val="00C75DFA"/>
    <w:rsid w:val="00C76093"/>
    <w:rsid w:val="00C76540"/>
    <w:rsid w:val="00C80270"/>
    <w:rsid w:val="00C816CE"/>
    <w:rsid w:val="00C81B4F"/>
    <w:rsid w:val="00C81C86"/>
    <w:rsid w:val="00C822C8"/>
    <w:rsid w:val="00C82E71"/>
    <w:rsid w:val="00C83A8B"/>
    <w:rsid w:val="00C84C41"/>
    <w:rsid w:val="00C84EEB"/>
    <w:rsid w:val="00C852DA"/>
    <w:rsid w:val="00C85580"/>
    <w:rsid w:val="00C85E34"/>
    <w:rsid w:val="00C8637C"/>
    <w:rsid w:val="00C8663A"/>
    <w:rsid w:val="00C87F95"/>
    <w:rsid w:val="00C915DC"/>
    <w:rsid w:val="00C92716"/>
    <w:rsid w:val="00C92A09"/>
    <w:rsid w:val="00C92FE9"/>
    <w:rsid w:val="00C94CED"/>
    <w:rsid w:val="00C955D0"/>
    <w:rsid w:val="00C9583E"/>
    <w:rsid w:val="00C96385"/>
    <w:rsid w:val="00C97046"/>
    <w:rsid w:val="00CA1614"/>
    <w:rsid w:val="00CA264B"/>
    <w:rsid w:val="00CA2B7A"/>
    <w:rsid w:val="00CA2DB3"/>
    <w:rsid w:val="00CA2F25"/>
    <w:rsid w:val="00CA3FE2"/>
    <w:rsid w:val="00CA485C"/>
    <w:rsid w:val="00CA6FD0"/>
    <w:rsid w:val="00CA7356"/>
    <w:rsid w:val="00CA7FED"/>
    <w:rsid w:val="00CB09A5"/>
    <w:rsid w:val="00CB0BBE"/>
    <w:rsid w:val="00CB1AF0"/>
    <w:rsid w:val="00CB2B25"/>
    <w:rsid w:val="00CB35BF"/>
    <w:rsid w:val="00CB4374"/>
    <w:rsid w:val="00CB5777"/>
    <w:rsid w:val="00CB6572"/>
    <w:rsid w:val="00CB7569"/>
    <w:rsid w:val="00CB7DA8"/>
    <w:rsid w:val="00CC016A"/>
    <w:rsid w:val="00CC040F"/>
    <w:rsid w:val="00CC0E81"/>
    <w:rsid w:val="00CC112E"/>
    <w:rsid w:val="00CC13F8"/>
    <w:rsid w:val="00CC1DEB"/>
    <w:rsid w:val="00CC1F0B"/>
    <w:rsid w:val="00CC314A"/>
    <w:rsid w:val="00CC3769"/>
    <w:rsid w:val="00CC39FE"/>
    <w:rsid w:val="00CC419E"/>
    <w:rsid w:val="00CC4676"/>
    <w:rsid w:val="00CC49B5"/>
    <w:rsid w:val="00CC65B7"/>
    <w:rsid w:val="00CC7064"/>
    <w:rsid w:val="00CD1802"/>
    <w:rsid w:val="00CD3F53"/>
    <w:rsid w:val="00CD4362"/>
    <w:rsid w:val="00CD4763"/>
    <w:rsid w:val="00CD49E3"/>
    <w:rsid w:val="00CD5217"/>
    <w:rsid w:val="00CD5628"/>
    <w:rsid w:val="00CE0285"/>
    <w:rsid w:val="00CE0DFE"/>
    <w:rsid w:val="00CE166F"/>
    <w:rsid w:val="00CE178C"/>
    <w:rsid w:val="00CE1D8D"/>
    <w:rsid w:val="00CE3639"/>
    <w:rsid w:val="00CE3749"/>
    <w:rsid w:val="00CE3A1E"/>
    <w:rsid w:val="00CE59A0"/>
    <w:rsid w:val="00CE5ACC"/>
    <w:rsid w:val="00CE5F75"/>
    <w:rsid w:val="00CE6599"/>
    <w:rsid w:val="00CE67A7"/>
    <w:rsid w:val="00CE684F"/>
    <w:rsid w:val="00CF0226"/>
    <w:rsid w:val="00CF0345"/>
    <w:rsid w:val="00CF0848"/>
    <w:rsid w:val="00CF109D"/>
    <w:rsid w:val="00CF23A2"/>
    <w:rsid w:val="00CF5971"/>
    <w:rsid w:val="00CF6316"/>
    <w:rsid w:val="00CF7046"/>
    <w:rsid w:val="00CF75CA"/>
    <w:rsid w:val="00CF7A6B"/>
    <w:rsid w:val="00D005EA"/>
    <w:rsid w:val="00D0179E"/>
    <w:rsid w:val="00D01ED6"/>
    <w:rsid w:val="00D01F7D"/>
    <w:rsid w:val="00D023CE"/>
    <w:rsid w:val="00D027DB"/>
    <w:rsid w:val="00D03EB6"/>
    <w:rsid w:val="00D03F7D"/>
    <w:rsid w:val="00D0478A"/>
    <w:rsid w:val="00D0697B"/>
    <w:rsid w:val="00D06F61"/>
    <w:rsid w:val="00D071B2"/>
    <w:rsid w:val="00D10575"/>
    <w:rsid w:val="00D116BE"/>
    <w:rsid w:val="00D1216E"/>
    <w:rsid w:val="00D122E6"/>
    <w:rsid w:val="00D124AC"/>
    <w:rsid w:val="00D12BE0"/>
    <w:rsid w:val="00D12D9D"/>
    <w:rsid w:val="00D134FB"/>
    <w:rsid w:val="00D14AA9"/>
    <w:rsid w:val="00D15373"/>
    <w:rsid w:val="00D159F9"/>
    <w:rsid w:val="00D15B17"/>
    <w:rsid w:val="00D160A6"/>
    <w:rsid w:val="00D1687B"/>
    <w:rsid w:val="00D16B4D"/>
    <w:rsid w:val="00D1710E"/>
    <w:rsid w:val="00D175E5"/>
    <w:rsid w:val="00D17F61"/>
    <w:rsid w:val="00D2031E"/>
    <w:rsid w:val="00D209F3"/>
    <w:rsid w:val="00D21353"/>
    <w:rsid w:val="00D21F7A"/>
    <w:rsid w:val="00D244AF"/>
    <w:rsid w:val="00D24CB9"/>
    <w:rsid w:val="00D254E1"/>
    <w:rsid w:val="00D27643"/>
    <w:rsid w:val="00D27C86"/>
    <w:rsid w:val="00D30333"/>
    <w:rsid w:val="00D3137D"/>
    <w:rsid w:val="00D336F8"/>
    <w:rsid w:val="00D35800"/>
    <w:rsid w:val="00D3580E"/>
    <w:rsid w:val="00D374CE"/>
    <w:rsid w:val="00D41132"/>
    <w:rsid w:val="00D4136F"/>
    <w:rsid w:val="00D41B3C"/>
    <w:rsid w:val="00D41BB1"/>
    <w:rsid w:val="00D41D19"/>
    <w:rsid w:val="00D42C0A"/>
    <w:rsid w:val="00D43267"/>
    <w:rsid w:val="00D44706"/>
    <w:rsid w:val="00D447A2"/>
    <w:rsid w:val="00D44929"/>
    <w:rsid w:val="00D464AB"/>
    <w:rsid w:val="00D47B2C"/>
    <w:rsid w:val="00D47FE2"/>
    <w:rsid w:val="00D50061"/>
    <w:rsid w:val="00D50CBB"/>
    <w:rsid w:val="00D51E9C"/>
    <w:rsid w:val="00D52B43"/>
    <w:rsid w:val="00D533BE"/>
    <w:rsid w:val="00D53A67"/>
    <w:rsid w:val="00D5605F"/>
    <w:rsid w:val="00D56526"/>
    <w:rsid w:val="00D60276"/>
    <w:rsid w:val="00D60609"/>
    <w:rsid w:val="00D61731"/>
    <w:rsid w:val="00D61FBA"/>
    <w:rsid w:val="00D628C7"/>
    <w:rsid w:val="00D6314B"/>
    <w:rsid w:val="00D64084"/>
    <w:rsid w:val="00D646FF"/>
    <w:rsid w:val="00D64BD1"/>
    <w:rsid w:val="00D64E91"/>
    <w:rsid w:val="00D65A60"/>
    <w:rsid w:val="00D65EE6"/>
    <w:rsid w:val="00D66C0D"/>
    <w:rsid w:val="00D67446"/>
    <w:rsid w:val="00D703ED"/>
    <w:rsid w:val="00D7056A"/>
    <w:rsid w:val="00D716F4"/>
    <w:rsid w:val="00D740AB"/>
    <w:rsid w:val="00D744B3"/>
    <w:rsid w:val="00D766EF"/>
    <w:rsid w:val="00D7732B"/>
    <w:rsid w:val="00D77DAC"/>
    <w:rsid w:val="00D80FBB"/>
    <w:rsid w:val="00D814B1"/>
    <w:rsid w:val="00D81A9C"/>
    <w:rsid w:val="00D829C7"/>
    <w:rsid w:val="00D82CC2"/>
    <w:rsid w:val="00D83202"/>
    <w:rsid w:val="00D858D3"/>
    <w:rsid w:val="00D86EC8"/>
    <w:rsid w:val="00D87047"/>
    <w:rsid w:val="00D87496"/>
    <w:rsid w:val="00D87620"/>
    <w:rsid w:val="00D9048C"/>
    <w:rsid w:val="00D90FA4"/>
    <w:rsid w:val="00D910A7"/>
    <w:rsid w:val="00D91296"/>
    <w:rsid w:val="00D913D7"/>
    <w:rsid w:val="00D91E06"/>
    <w:rsid w:val="00D92E1E"/>
    <w:rsid w:val="00D940CB"/>
    <w:rsid w:val="00D94194"/>
    <w:rsid w:val="00D952FA"/>
    <w:rsid w:val="00D96537"/>
    <w:rsid w:val="00D9724A"/>
    <w:rsid w:val="00D97ADD"/>
    <w:rsid w:val="00D97BFF"/>
    <w:rsid w:val="00D97D89"/>
    <w:rsid w:val="00DA0FDE"/>
    <w:rsid w:val="00DA59E3"/>
    <w:rsid w:val="00DA6094"/>
    <w:rsid w:val="00DA7571"/>
    <w:rsid w:val="00DA75EE"/>
    <w:rsid w:val="00DB0D5C"/>
    <w:rsid w:val="00DB101F"/>
    <w:rsid w:val="00DB17D3"/>
    <w:rsid w:val="00DB5A80"/>
    <w:rsid w:val="00DB6371"/>
    <w:rsid w:val="00DB6651"/>
    <w:rsid w:val="00DB68C6"/>
    <w:rsid w:val="00DB7999"/>
    <w:rsid w:val="00DB7E16"/>
    <w:rsid w:val="00DB7EE9"/>
    <w:rsid w:val="00DC1481"/>
    <w:rsid w:val="00DC156A"/>
    <w:rsid w:val="00DC1A67"/>
    <w:rsid w:val="00DC59B7"/>
    <w:rsid w:val="00DC59F4"/>
    <w:rsid w:val="00DC5C0E"/>
    <w:rsid w:val="00DC6B8E"/>
    <w:rsid w:val="00DC780A"/>
    <w:rsid w:val="00DD004E"/>
    <w:rsid w:val="00DD009A"/>
    <w:rsid w:val="00DD02DD"/>
    <w:rsid w:val="00DD1105"/>
    <w:rsid w:val="00DD1551"/>
    <w:rsid w:val="00DD16E9"/>
    <w:rsid w:val="00DD344D"/>
    <w:rsid w:val="00DD4EFB"/>
    <w:rsid w:val="00DD5197"/>
    <w:rsid w:val="00DD52B5"/>
    <w:rsid w:val="00DD53C0"/>
    <w:rsid w:val="00DD5FC0"/>
    <w:rsid w:val="00DD793D"/>
    <w:rsid w:val="00DE339F"/>
    <w:rsid w:val="00DE3B7E"/>
    <w:rsid w:val="00DE3E49"/>
    <w:rsid w:val="00DE406F"/>
    <w:rsid w:val="00DE4D28"/>
    <w:rsid w:val="00DE563D"/>
    <w:rsid w:val="00DE56E3"/>
    <w:rsid w:val="00DE63C6"/>
    <w:rsid w:val="00DE6429"/>
    <w:rsid w:val="00DE6691"/>
    <w:rsid w:val="00DE6929"/>
    <w:rsid w:val="00DE7358"/>
    <w:rsid w:val="00DE76ED"/>
    <w:rsid w:val="00DF1DF6"/>
    <w:rsid w:val="00DF2A0F"/>
    <w:rsid w:val="00DF4307"/>
    <w:rsid w:val="00DF471B"/>
    <w:rsid w:val="00DF4736"/>
    <w:rsid w:val="00DF51C3"/>
    <w:rsid w:val="00DF69DD"/>
    <w:rsid w:val="00DF71BB"/>
    <w:rsid w:val="00DF721E"/>
    <w:rsid w:val="00DF7417"/>
    <w:rsid w:val="00DF7D5B"/>
    <w:rsid w:val="00DF7FA6"/>
    <w:rsid w:val="00E0019B"/>
    <w:rsid w:val="00E00D9A"/>
    <w:rsid w:val="00E00EF4"/>
    <w:rsid w:val="00E01018"/>
    <w:rsid w:val="00E01BF7"/>
    <w:rsid w:val="00E0272C"/>
    <w:rsid w:val="00E04474"/>
    <w:rsid w:val="00E04681"/>
    <w:rsid w:val="00E05360"/>
    <w:rsid w:val="00E06238"/>
    <w:rsid w:val="00E10D13"/>
    <w:rsid w:val="00E11194"/>
    <w:rsid w:val="00E1138D"/>
    <w:rsid w:val="00E11D40"/>
    <w:rsid w:val="00E11EE5"/>
    <w:rsid w:val="00E13D86"/>
    <w:rsid w:val="00E13DF4"/>
    <w:rsid w:val="00E14C08"/>
    <w:rsid w:val="00E14DBE"/>
    <w:rsid w:val="00E15688"/>
    <w:rsid w:val="00E15F4C"/>
    <w:rsid w:val="00E20A13"/>
    <w:rsid w:val="00E20BA8"/>
    <w:rsid w:val="00E21A0A"/>
    <w:rsid w:val="00E22AAE"/>
    <w:rsid w:val="00E2308C"/>
    <w:rsid w:val="00E233F2"/>
    <w:rsid w:val="00E23D4F"/>
    <w:rsid w:val="00E25AB5"/>
    <w:rsid w:val="00E2686B"/>
    <w:rsid w:val="00E271AF"/>
    <w:rsid w:val="00E278FE"/>
    <w:rsid w:val="00E27A5B"/>
    <w:rsid w:val="00E31101"/>
    <w:rsid w:val="00E31B66"/>
    <w:rsid w:val="00E3344D"/>
    <w:rsid w:val="00E33A87"/>
    <w:rsid w:val="00E344E1"/>
    <w:rsid w:val="00E34677"/>
    <w:rsid w:val="00E35BF0"/>
    <w:rsid w:val="00E35D32"/>
    <w:rsid w:val="00E35E35"/>
    <w:rsid w:val="00E3626E"/>
    <w:rsid w:val="00E36C3A"/>
    <w:rsid w:val="00E4011C"/>
    <w:rsid w:val="00E40D99"/>
    <w:rsid w:val="00E417B9"/>
    <w:rsid w:val="00E41A38"/>
    <w:rsid w:val="00E42929"/>
    <w:rsid w:val="00E44BAF"/>
    <w:rsid w:val="00E45580"/>
    <w:rsid w:val="00E460DC"/>
    <w:rsid w:val="00E46B73"/>
    <w:rsid w:val="00E46F2D"/>
    <w:rsid w:val="00E47923"/>
    <w:rsid w:val="00E51082"/>
    <w:rsid w:val="00E5306E"/>
    <w:rsid w:val="00E533C9"/>
    <w:rsid w:val="00E54137"/>
    <w:rsid w:val="00E54402"/>
    <w:rsid w:val="00E54AA8"/>
    <w:rsid w:val="00E55EB9"/>
    <w:rsid w:val="00E569E4"/>
    <w:rsid w:val="00E56EAA"/>
    <w:rsid w:val="00E60CB3"/>
    <w:rsid w:val="00E61F40"/>
    <w:rsid w:val="00E626B4"/>
    <w:rsid w:val="00E62835"/>
    <w:rsid w:val="00E632DE"/>
    <w:rsid w:val="00E635A2"/>
    <w:rsid w:val="00E63EAC"/>
    <w:rsid w:val="00E64A2C"/>
    <w:rsid w:val="00E64C8F"/>
    <w:rsid w:val="00E65385"/>
    <w:rsid w:val="00E65465"/>
    <w:rsid w:val="00E65D18"/>
    <w:rsid w:val="00E66724"/>
    <w:rsid w:val="00E67105"/>
    <w:rsid w:val="00E67468"/>
    <w:rsid w:val="00E67CAC"/>
    <w:rsid w:val="00E704B0"/>
    <w:rsid w:val="00E70822"/>
    <w:rsid w:val="00E72C97"/>
    <w:rsid w:val="00E74BE5"/>
    <w:rsid w:val="00E74FA2"/>
    <w:rsid w:val="00E76031"/>
    <w:rsid w:val="00E76493"/>
    <w:rsid w:val="00E76584"/>
    <w:rsid w:val="00E76F7E"/>
    <w:rsid w:val="00E778F3"/>
    <w:rsid w:val="00E77FC5"/>
    <w:rsid w:val="00E80717"/>
    <w:rsid w:val="00E80A89"/>
    <w:rsid w:val="00E82041"/>
    <w:rsid w:val="00E82979"/>
    <w:rsid w:val="00E82B26"/>
    <w:rsid w:val="00E831B6"/>
    <w:rsid w:val="00E83664"/>
    <w:rsid w:val="00E836E9"/>
    <w:rsid w:val="00E84117"/>
    <w:rsid w:val="00E86657"/>
    <w:rsid w:val="00E86DEA"/>
    <w:rsid w:val="00E87410"/>
    <w:rsid w:val="00E874E6"/>
    <w:rsid w:val="00E875F1"/>
    <w:rsid w:val="00E87A02"/>
    <w:rsid w:val="00E91A59"/>
    <w:rsid w:val="00E9201B"/>
    <w:rsid w:val="00E93B21"/>
    <w:rsid w:val="00E9441E"/>
    <w:rsid w:val="00E94894"/>
    <w:rsid w:val="00E94AB6"/>
    <w:rsid w:val="00E9576E"/>
    <w:rsid w:val="00E95C86"/>
    <w:rsid w:val="00E96200"/>
    <w:rsid w:val="00E963D8"/>
    <w:rsid w:val="00E967E0"/>
    <w:rsid w:val="00E96949"/>
    <w:rsid w:val="00E97686"/>
    <w:rsid w:val="00E97EE2"/>
    <w:rsid w:val="00EA0BB4"/>
    <w:rsid w:val="00EA125F"/>
    <w:rsid w:val="00EA1BC6"/>
    <w:rsid w:val="00EA2559"/>
    <w:rsid w:val="00EA2EB5"/>
    <w:rsid w:val="00EA3470"/>
    <w:rsid w:val="00EA3C8F"/>
    <w:rsid w:val="00EA47E4"/>
    <w:rsid w:val="00EA5426"/>
    <w:rsid w:val="00EA6200"/>
    <w:rsid w:val="00EA6436"/>
    <w:rsid w:val="00EA78A6"/>
    <w:rsid w:val="00EB2297"/>
    <w:rsid w:val="00EB2961"/>
    <w:rsid w:val="00EB342D"/>
    <w:rsid w:val="00EB3787"/>
    <w:rsid w:val="00EB4047"/>
    <w:rsid w:val="00EB45E1"/>
    <w:rsid w:val="00EB525D"/>
    <w:rsid w:val="00EB5381"/>
    <w:rsid w:val="00EB66C4"/>
    <w:rsid w:val="00EB672C"/>
    <w:rsid w:val="00EC060B"/>
    <w:rsid w:val="00EC0FB5"/>
    <w:rsid w:val="00EC38AE"/>
    <w:rsid w:val="00EC440C"/>
    <w:rsid w:val="00EC4699"/>
    <w:rsid w:val="00EC6176"/>
    <w:rsid w:val="00EC6EF8"/>
    <w:rsid w:val="00EC7A2C"/>
    <w:rsid w:val="00ED0E3B"/>
    <w:rsid w:val="00ED3821"/>
    <w:rsid w:val="00ED49DA"/>
    <w:rsid w:val="00ED4C3B"/>
    <w:rsid w:val="00ED5962"/>
    <w:rsid w:val="00ED5B53"/>
    <w:rsid w:val="00ED5EA8"/>
    <w:rsid w:val="00ED6193"/>
    <w:rsid w:val="00ED711F"/>
    <w:rsid w:val="00ED7892"/>
    <w:rsid w:val="00ED7D7B"/>
    <w:rsid w:val="00EE102A"/>
    <w:rsid w:val="00EE131F"/>
    <w:rsid w:val="00EE171E"/>
    <w:rsid w:val="00EE20D8"/>
    <w:rsid w:val="00EE3155"/>
    <w:rsid w:val="00EE39A0"/>
    <w:rsid w:val="00EE3A3C"/>
    <w:rsid w:val="00EE4A3E"/>
    <w:rsid w:val="00EE4A85"/>
    <w:rsid w:val="00EE696F"/>
    <w:rsid w:val="00EE7A4B"/>
    <w:rsid w:val="00EF0481"/>
    <w:rsid w:val="00EF060B"/>
    <w:rsid w:val="00EF1FD7"/>
    <w:rsid w:val="00EF2080"/>
    <w:rsid w:val="00EF2481"/>
    <w:rsid w:val="00EF2A30"/>
    <w:rsid w:val="00EF33C9"/>
    <w:rsid w:val="00EF3FE7"/>
    <w:rsid w:val="00EF43B3"/>
    <w:rsid w:val="00EF44A6"/>
    <w:rsid w:val="00EF5192"/>
    <w:rsid w:val="00EF57C8"/>
    <w:rsid w:val="00EF5B55"/>
    <w:rsid w:val="00EF67AF"/>
    <w:rsid w:val="00EF6D6F"/>
    <w:rsid w:val="00EF70F6"/>
    <w:rsid w:val="00EF7217"/>
    <w:rsid w:val="00F00CBF"/>
    <w:rsid w:val="00F021C2"/>
    <w:rsid w:val="00F023CF"/>
    <w:rsid w:val="00F03369"/>
    <w:rsid w:val="00F03FF1"/>
    <w:rsid w:val="00F0416D"/>
    <w:rsid w:val="00F0463F"/>
    <w:rsid w:val="00F05C14"/>
    <w:rsid w:val="00F075E0"/>
    <w:rsid w:val="00F10291"/>
    <w:rsid w:val="00F10678"/>
    <w:rsid w:val="00F122D0"/>
    <w:rsid w:val="00F13324"/>
    <w:rsid w:val="00F13A45"/>
    <w:rsid w:val="00F13D4C"/>
    <w:rsid w:val="00F14110"/>
    <w:rsid w:val="00F15B45"/>
    <w:rsid w:val="00F17E8F"/>
    <w:rsid w:val="00F20095"/>
    <w:rsid w:val="00F205C2"/>
    <w:rsid w:val="00F20B80"/>
    <w:rsid w:val="00F2252E"/>
    <w:rsid w:val="00F2341A"/>
    <w:rsid w:val="00F2533D"/>
    <w:rsid w:val="00F253C6"/>
    <w:rsid w:val="00F258F7"/>
    <w:rsid w:val="00F2605E"/>
    <w:rsid w:val="00F26445"/>
    <w:rsid w:val="00F2788F"/>
    <w:rsid w:val="00F27CE3"/>
    <w:rsid w:val="00F300BD"/>
    <w:rsid w:val="00F303EB"/>
    <w:rsid w:val="00F304C1"/>
    <w:rsid w:val="00F314D5"/>
    <w:rsid w:val="00F33B7D"/>
    <w:rsid w:val="00F34E37"/>
    <w:rsid w:val="00F358A8"/>
    <w:rsid w:val="00F35BAB"/>
    <w:rsid w:val="00F3688B"/>
    <w:rsid w:val="00F37A1C"/>
    <w:rsid w:val="00F37A80"/>
    <w:rsid w:val="00F40728"/>
    <w:rsid w:val="00F40B55"/>
    <w:rsid w:val="00F421B1"/>
    <w:rsid w:val="00F440E1"/>
    <w:rsid w:val="00F442F5"/>
    <w:rsid w:val="00F44458"/>
    <w:rsid w:val="00F47EF5"/>
    <w:rsid w:val="00F502CD"/>
    <w:rsid w:val="00F50B66"/>
    <w:rsid w:val="00F5127A"/>
    <w:rsid w:val="00F52B25"/>
    <w:rsid w:val="00F54193"/>
    <w:rsid w:val="00F55D1B"/>
    <w:rsid w:val="00F55FDD"/>
    <w:rsid w:val="00F56168"/>
    <w:rsid w:val="00F57D2A"/>
    <w:rsid w:val="00F60475"/>
    <w:rsid w:val="00F613BF"/>
    <w:rsid w:val="00F61553"/>
    <w:rsid w:val="00F61ADA"/>
    <w:rsid w:val="00F61EDC"/>
    <w:rsid w:val="00F621C3"/>
    <w:rsid w:val="00F637AA"/>
    <w:rsid w:val="00F64237"/>
    <w:rsid w:val="00F6458A"/>
    <w:rsid w:val="00F646A7"/>
    <w:rsid w:val="00F66377"/>
    <w:rsid w:val="00F665AE"/>
    <w:rsid w:val="00F66A38"/>
    <w:rsid w:val="00F66A58"/>
    <w:rsid w:val="00F671BA"/>
    <w:rsid w:val="00F67709"/>
    <w:rsid w:val="00F679B9"/>
    <w:rsid w:val="00F67C80"/>
    <w:rsid w:val="00F70021"/>
    <w:rsid w:val="00F702CA"/>
    <w:rsid w:val="00F704F1"/>
    <w:rsid w:val="00F70801"/>
    <w:rsid w:val="00F70E30"/>
    <w:rsid w:val="00F72BA3"/>
    <w:rsid w:val="00F748F8"/>
    <w:rsid w:val="00F74E63"/>
    <w:rsid w:val="00F74E8C"/>
    <w:rsid w:val="00F75C1B"/>
    <w:rsid w:val="00F76124"/>
    <w:rsid w:val="00F7716A"/>
    <w:rsid w:val="00F77F1C"/>
    <w:rsid w:val="00F80E74"/>
    <w:rsid w:val="00F8173F"/>
    <w:rsid w:val="00F83115"/>
    <w:rsid w:val="00F83B41"/>
    <w:rsid w:val="00F83EA6"/>
    <w:rsid w:val="00F862B6"/>
    <w:rsid w:val="00F86391"/>
    <w:rsid w:val="00F8669E"/>
    <w:rsid w:val="00F873DE"/>
    <w:rsid w:val="00F87710"/>
    <w:rsid w:val="00F9004E"/>
    <w:rsid w:val="00F912C2"/>
    <w:rsid w:val="00F919E0"/>
    <w:rsid w:val="00F9223A"/>
    <w:rsid w:val="00F95D78"/>
    <w:rsid w:val="00F9697A"/>
    <w:rsid w:val="00F971E2"/>
    <w:rsid w:val="00F97C6D"/>
    <w:rsid w:val="00FA1530"/>
    <w:rsid w:val="00FA21CF"/>
    <w:rsid w:val="00FA2488"/>
    <w:rsid w:val="00FA422B"/>
    <w:rsid w:val="00FA43B4"/>
    <w:rsid w:val="00FA5F2B"/>
    <w:rsid w:val="00FA6CDC"/>
    <w:rsid w:val="00FB0019"/>
    <w:rsid w:val="00FB007B"/>
    <w:rsid w:val="00FB0149"/>
    <w:rsid w:val="00FB0FB7"/>
    <w:rsid w:val="00FB1200"/>
    <w:rsid w:val="00FB123A"/>
    <w:rsid w:val="00FB276A"/>
    <w:rsid w:val="00FB46BA"/>
    <w:rsid w:val="00FB4761"/>
    <w:rsid w:val="00FB605C"/>
    <w:rsid w:val="00FB61B7"/>
    <w:rsid w:val="00FB66C5"/>
    <w:rsid w:val="00FB6A19"/>
    <w:rsid w:val="00FB6E61"/>
    <w:rsid w:val="00FC06BA"/>
    <w:rsid w:val="00FC12EE"/>
    <w:rsid w:val="00FC192E"/>
    <w:rsid w:val="00FC1CF8"/>
    <w:rsid w:val="00FC3512"/>
    <w:rsid w:val="00FC4084"/>
    <w:rsid w:val="00FC40C1"/>
    <w:rsid w:val="00FC5213"/>
    <w:rsid w:val="00FC5E29"/>
    <w:rsid w:val="00FC64E3"/>
    <w:rsid w:val="00FC71EE"/>
    <w:rsid w:val="00FD0904"/>
    <w:rsid w:val="00FD0F26"/>
    <w:rsid w:val="00FD14BD"/>
    <w:rsid w:val="00FD1776"/>
    <w:rsid w:val="00FD26A9"/>
    <w:rsid w:val="00FD3655"/>
    <w:rsid w:val="00FD3F40"/>
    <w:rsid w:val="00FD4594"/>
    <w:rsid w:val="00FE04F2"/>
    <w:rsid w:val="00FE0DA0"/>
    <w:rsid w:val="00FE16B1"/>
    <w:rsid w:val="00FE2582"/>
    <w:rsid w:val="00FE2879"/>
    <w:rsid w:val="00FE298A"/>
    <w:rsid w:val="00FE3231"/>
    <w:rsid w:val="00FE46EE"/>
    <w:rsid w:val="00FE481B"/>
    <w:rsid w:val="00FE553F"/>
    <w:rsid w:val="00FE61D7"/>
    <w:rsid w:val="00FE63F5"/>
    <w:rsid w:val="00FE7CB1"/>
    <w:rsid w:val="00FF00AB"/>
    <w:rsid w:val="00FF0FD7"/>
    <w:rsid w:val="00FF239D"/>
    <w:rsid w:val="00FF2947"/>
    <w:rsid w:val="00FF4564"/>
    <w:rsid w:val="00FF4C0E"/>
    <w:rsid w:val="00FF5108"/>
    <w:rsid w:val="00FF72E4"/>
    <w:rsid w:val="00FF7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C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E5F75"/>
    <w:pPr>
      <w:keepNext/>
      <w:numPr>
        <w:numId w:val="1"/>
      </w:numPr>
      <w:tabs>
        <w:tab w:val="left" w:pos="-567"/>
      </w:tabs>
      <w:suppressAutoHyphens/>
      <w:spacing w:after="0" w:line="240" w:lineRule="auto"/>
      <w:ind w:left="-567" w:right="-99"/>
      <w:jc w:val="both"/>
      <w:outlineLvl w:val="0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CE5F75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5051E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8C3DD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051ED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297E33"/>
    <w:pPr>
      <w:spacing w:before="120" w:after="0" w:line="240" w:lineRule="auto"/>
      <w:jc w:val="center"/>
    </w:pPr>
    <w:rPr>
      <w:rFonts w:ascii="Times New Roman" w:eastAsia="Times New Roman" w:hAnsi="Times New Roman"/>
      <w:b/>
      <w:spacing w:val="40"/>
      <w:sz w:val="28"/>
      <w:szCs w:val="24"/>
    </w:rPr>
  </w:style>
  <w:style w:type="character" w:customStyle="1" w:styleId="a4">
    <w:name w:val="Подзаголовок Знак"/>
    <w:link w:val="a3"/>
    <w:rsid w:val="00297E33"/>
    <w:rPr>
      <w:rFonts w:ascii="Times New Roman" w:eastAsia="Times New Roman" w:hAnsi="Times New Roman"/>
      <w:b/>
      <w:spacing w:val="40"/>
      <w:sz w:val="28"/>
      <w:szCs w:val="24"/>
    </w:rPr>
  </w:style>
  <w:style w:type="paragraph" w:styleId="21">
    <w:name w:val="Body Text Indent 2"/>
    <w:basedOn w:val="a"/>
    <w:link w:val="22"/>
    <w:semiHidden/>
    <w:unhideWhenUsed/>
    <w:rsid w:val="00297E33"/>
    <w:pPr>
      <w:suppressAutoHyphens/>
      <w:autoSpaceDE w:val="0"/>
      <w:autoSpaceDN w:val="0"/>
      <w:adjustRightInd w:val="0"/>
      <w:spacing w:after="0" w:line="240" w:lineRule="auto"/>
      <w:ind w:firstLine="57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semiHidden/>
    <w:rsid w:val="00297E33"/>
    <w:rPr>
      <w:rFonts w:ascii="Times New Roman" w:eastAsia="Times New Roman" w:hAnsi="Times New Roman"/>
      <w:sz w:val="24"/>
      <w:szCs w:val="24"/>
    </w:rPr>
  </w:style>
  <w:style w:type="paragraph" w:customStyle="1" w:styleId="a5">
    <w:name w:val="Обычный.Название подразделения"/>
    <w:rsid w:val="00297E33"/>
    <w:rPr>
      <w:rFonts w:ascii="SchoolBook" w:eastAsia="Times New Roman" w:hAnsi="SchoolBook"/>
      <w:sz w:val="28"/>
    </w:rPr>
  </w:style>
  <w:style w:type="paragraph" w:styleId="23">
    <w:name w:val="Body Text 2"/>
    <w:basedOn w:val="a"/>
    <w:link w:val="24"/>
    <w:uiPriority w:val="99"/>
    <w:unhideWhenUsed/>
    <w:rsid w:val="003F5B5F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rsid w:val="003F5B5F"/>
    <w:rPr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unhideWhenUsed/>
    <w:rsid w:val="00CE5F75"/>
    <w:pPr>
      <w:spacing w:after="120"/>
    </w:pPr>
  </w:style>
  <w:style w:type="character" w:customStyle="1" w:styleId="a7">
    <w:name w:val="Основной текст Знак"/>
    <w:link w:val="a6"/>
    <w:uiPriority w:val="99"/>
    <w:rsid w:val="00CE5F75"/>
    <w:rPr>
      <w:sz w:val="22"/>
      <w:szCs w:val="22"/>
      <w:lang w:eastAsia="en-US"/>
    </w:rPr>
  </w:style>
  <w:style w:type="paragraph" w:styleId="a8">
    <w:name w:val="Body Text Indent"/>
    <w:basedOn w:val="a"/>
    <w:link w:val="a9"/>
    <w:uiPriority w:val="99"/>
    <w:semiHidden/>
    <w:unhideWhenUsed/>
    <w:rsid w:val="00CE5F75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rsid w:val="00CE5F75"/>
    <w:rPr>
      <w:sz w:val="22"/>
      <w:szCs w:val="22"/>
      <w:lang w:eastAsia="en-US"/>
    </w:rPr>
  </w:style>
  <w:style w:type="character" w:customStyle="1" w:styleId="10">
    <w:name w:val="Заголовок 1 Знак"/>
    <w:link w:val="1"/>
    <w:rsid w:val="00CE5F75"/>
    <w:rPr>
      <w:rFonts w:ascii="Times New Roman" w:eastAsia="Times New Roman" w:hAnsi="Times New Roman"/>
      <w:kern w:val="1"/>
      <w:sz w:val="24"/>
      <w:lang w:eastAsia="ar-SA"/>
    </w:rPr>
  </w:style>
  <w:style w:type="character" w:customStyle="1" w:styleId="20">
    <w:name w:val="Заголовок 2 Знак"/>
    <w:link w:val="2"/>
    <w:rsid w:val="00CE5F75"/>
    <w:rPr>
      <w:rFonts w:ascii="Times New Roman" w:eastAsia="Times New Roman" w:hAnsi="Times New Roman"/>
      <w:kern w:val="1"/>
      <w:sz w:val="24"/>
      <w:lang w:eastAsia="ar-SA"/>
    </w:rPr>
  </w:style>
  <w:style w:type="paragraph" w:styleId="aa">
    <w:name w:val="Title"/>
    <w:basedOn w:val="a"/>
    <w:next w:val="a3"/>
    <w:link w:val="ab"/>
    <w:qFormat/>
    <w:rsid w:val="00CE5F75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kern w:val="1"/>
      <w:sz w:val="24"/>
      <w:szCs w:val="20"/>
      <w:lang w:eastAsia="ar-SA"/>
    </w:rPr>
  </w:style>
  <w:style w:type="character" w:customStyle="1" w:styleId="ab">
    <w:name w:val="Название Знак"/>
    <w:link w:val="aa"/>
    <w:rsid w:val="00CE5F75"/>
    <w:rPr>
      <w:rFonts w:ascii="Times New Roman" w:eastAsia="Times New Roman" w:hAnsi="Times New Roman"/>
      <w:b/>
      <w:bCs/>
      <w:kern w:val="1"/>
      <w:sz w:val="24"/>
      <w:lang w:eastAsia="ar-SA"/>
    </w:rPr>
  </w:style>
  <w:style w:type="paragraph" w:customStyle="1" w:styleId="31">
    <w:name w:val="Основной текст 31"/>
    <w:basedOn w:val="a"/>
    <w:rsid w:val="00CE5F75"/>
    <w:pPr>
      <w:suppressAutoHyphens/>
      <w:spacing w:after="0" w:line="240" w:lineRule="auto"/>
      <w:ind w:right="-68"/>
      <w:jc w:val="both"/>
    </w:pPr>
    <w:rPr>
      <w:rFonts w:ascii="Times New Roman" w:eastAsia="Times New Roman" w:hAnsi="Times New Roman"/>
      <w:b/>
      <w:bCs/>
      <w:kern w:val="1"/>
      <w:sz w:val="24"/>
      <w:szCs w:val="20"/>
      <w:lang w:eastAsia="ar-SA"/>
    </w:rPr>
  </w:style>
  <w:style w:type="paragraph" w:customStyle="1" w:styleId="ConsPlusNormal">
    <w:name w:val="ConsPlusNormal"/>
    <w:rsid w:val="00CE5F75"/>
    <w:pPr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table" w:styleId="ac">
    <w:name w:val="Table Grid"/>
    <w:basedOn w:val="a1"/>
    <w:uiPriority w:val="59"/>
    <w:rsid w:val="005141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rsid w:val="00D374C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2923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e">
    <w:name w:val="Верхний колонтитул Знак"/>
    <w:link w:val="ad"/>
    <w:uiPriority w:val="99"/>
    <w:rsid w:val="00292314"/>
    <w:rPr>
      <w:rFonts w:ascii="Times New Roman" w:eastAsia="Times New Roman" w:hAnsi="Times New Roman"/>
      <w:sz w:val="24"/>
      <w:szCs w:val="24"/>
    </w:rPr>
  </w:style>
  <w:style w:type="character" w:styleId="af">
    <w:name w:val="page number"/>
    <w:rsid w:val="00292314"/>
  </w:style>
  <w:style w:type="table" w:customStyle="1" w:styleId="25">
    <w:name w:val="Сетка таблицы2"/>
    <w:basedOn w:val="a1"/>
    <w:next w:val="ac"/>
    <w:rsid w:val="00387D4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af1"/>
    <w:uiPriority w:val="99"/>
    <w:unhideWhenUsed/>
    <w:rsid w:val="00270ED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270EDE"/>
    <w:rPr>
      <w:sz w:val="22"/>
      <w:szCs w:val="22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270ED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70EDE"/>
    <w:rPr>
      <w:rFonts w:ascii="Tahoma" w:hAnsi="Tahoma" w:cs="Tahoma"/>
      <w:sz w:val="16"/>
      <w:szCs w:val="16"/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E36C3A"/>
    <w:rPr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rsid w:val="00E36C3A"/>
    <w:rPr>
      <w:lang w:eastAsia="en-US"/>
    </w:rPr>
  </w:style>
  <w:style w:type="character" w:customStyle="1" w:styleId="30">
    <w:name w:val="Заголовок 3 Знак"/>
    <w:link w:val="3"/>
    <w:uiPriority w:val="9"/>
    <w:semiHidden/>
    <w:rsid w:val="005051ED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50">
    <w:name w:val="Заголовок 5 Знак"/>
    <w:link w:val="5"/>
    <w:uiPriority w:val="9"/>
    <w:semiHidden/>
    <w:rsid w:val="005051ED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semiHidden/>
    <w:rsid w:val="008C3DD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af6">
    <w:name w:val="List Paragraph"/>
    <w:basedOn w:val="a"/>
    <w:uiPriority w:val="34"/>
    <w:qFormat/>
    <w:rsid w:val="00503239"/>
    <w:pPr>
      <w:ind w:left="708"/>
    </w:pPr>
  </w:style>
  <w:style w:type="paragraph" w:customStyle="1" w:styleId="ConsPlusNonformat">
    <w:name w:val="ConsPlusNonformat"/>
    <w:rsid w:val="005B79E4"/>
    <w:pPr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character" w:styleId="af7">
    <w:name w:val="Hyperlink"/>
    <w:semiHidden/>
    <w:unhideWhenUsed/>
    <w:rsid w:val="00E67CAC"/>
    <w:rPr>
      <w:color w:val="000080"/>
      <w:u w:val="single"/>
    </w:rPr>
  </w:style>
  <w:style w:type="paragraph" w:customStyle="1" w:styleId="ConsPlusTitle">
    <w:name w:val="ConsPlusTitle"/>
    <w:rsid w:val="00516AB6"/>
    <w:pPr>
      <w:suppressAutoHyphens/>
      <w:autoSpaceDE w:val="0"/>
    </w:pPr>
    <w:rPr>
      <w:rFonts w:ascii="Arial" w:eastAsia="Times New Roman" w:hAnsi="Arial" w:cs="Arial"/>
      <w:b/>
      <w:bCs/>
      <w:lang w:eastAsia="zh-CN"/>
    </w:rPr>
  </w:style>
  <w:style w:type="paragraph" w:customStyle="1" w:styleId="Default">
    <w:name w:val="Default"/>
    <w:qFormat/>
    <w:rsid w:val="00B23F4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UMS\Klient\Temp\Export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Export1.dot</Template>
  <TotalTime>69</TotalTime>
  <Pages>5</Pages>
  <Words>2175</Words>
  <Characters>12400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avramenko</dc:creator>
  <cp:lastModifiedBy>Заиц Екатерина Васильевна</cp:lastModifiedBy>
  <cp:revision>20</cp:revision>
  <cp:lastPrinted>2025-05-29T11:42:00Z</cp:lastPrinted>
  <dcterms:created xsi:type="dcterms:W3CDTF">2023-08-24T08:37:00Z</dcterms:created>
  <dcterms:modified xsi:type="dcterms:W3CDTF">2025-05-29T12:34:00Z</dcterms:modified>
</cp:coreProperties>
</file>